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A319C7" w:rsidRDefault="009D107E">
      <w:pPr>
        <w:pStyle w:val="berschrift"/>
        <w:numPr>
          <w:ilvl w:val="0"/>
          <w:numId w:val="2"/>
        </w:numPr>
      </w:pPr>
      <w:r>
        <w:rPr>
          <w:noProof/>
          <w:lang w:val="de-DE" w:eastAsia="de-DE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-16510</wp:posOffset>
            </wp:positionH>
            <wp:positionV relativeFrom="paragraph">
              <wp:posOffset>20320</wp:posOffset>
            </wp:positionV>
            <wp:extent cx="1524000" cy="969010"/>
            <wp:effectExtent l="0" t="0" r="0" b="2540"/>
            <wp:wrapThrough wrapText="bothSides">
              <wp:wrapPolygon edited="0">
                <wp:start x="0" y="0"/>
                <wp:lineTo x="0" y="21232"/>
                <wp:lineTo x="10260" y="21232"/>
                <wp:lineTo x="10530" y="13588"/>
                <wp:lineTo x="21330" y="13164"/>
                <wp:lineTo x="21330" y="8917"/>
                <wp:lineTo x="18900" y="6794"/>
                <wp:lineTo x="19440" y="4671"/>
                <wp:lineTo x="17280" y="3397"/>
                <wp:lineTo x="10260" y="0"/>
                <wp:lineTo x="0" y="0"/>
              </wp:wrapPolygon>
            </wp:wrapThrough>
            <wp:docPr id="1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969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A319C7">
        <w:t>MEi:CogSci</w:t>
      </w:r>
      <w:proofErr w:type="spellEnd"/>
      <w:r w:rsidR="00A319C7">
        <w:t xml:space="preserve"> Learning Contract </w:t>
      </w:r>
      <w:r w:rsidR="00A319C7">
        <w:br/>
      </w:r>
      <w:r w:rsidR="00A319C7">
        <w:br/>
        <w:t>for the Into Research II Module (10 ECTS)</w:t>
      </w:r>
      <w:r w:rsidR="00B14172">
        <w:br/>
      </w:r>
      <w:r w:rsidR="00B14172">
        <w:br/>
      </w:r>
    </w:p>
    <w:p w:rsidR="00A319C7" w:rsidRDefault="00A319C7" w:rsidP="00B14172">
      <w:pPr>
        <w:pStyle w:val="berschrift1"/>
      </w:pPr>
      <w:r>
        <w:t>Student Information</w:t>
      </w:r>
      <w:r w:rsidR="003E2177">
        <w:rPr>
          <w:rStyle w:val="Funotenzeichen"/>
        </w:rPr>
        <w:footnoteReference w:id="1"/>
      </w:r>
    </w:p>
    <w:tbl>
      <w:tblPr>
        <w:tblW w:w="0" w:type="auto"/>
        <w:tblInd w:w="107" w:type="dxa"/>
        <w:tblLayout w:type="fixed"/>
        <w:tblCellMar>
          <w:top w:w="55" w:type="dxa"/>
          <w:left w:w="107" w:type="dxa"/>
          <w:bottom w:w="55" w:type="dxa"/>
        </w:tblCellMar>
        <w:tblLook w:val="0000" w:firstRow="0" w:lastRow="0" w:firstColumn="0" w:lastColumn="0" w:noHBand="0" w:noVBand="0"/>
      </w:tblPr>
      <w:tblGrid>
        <w:gridCol w:w="2270"/>
        <w:gridCol w:w="6596"/>
      </w:tblGrid>
      <w:tr w:rsidR="00A319C7">
        <w:trPr>
          <w:trHeight w:val="510"/>
        </w:trPr>
        <w:tc>
          <w:tcPr>
            <w:tcW w:w="227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A319C7" w:rsidRDefault="00A319C7">
            <w:pPr>
              <w:pStyle w:val="Tabellenberschrift"/>
              <w:numPr>
                <w:ilvl w:val="0"/>
                <w:numId w:val="2"/>
              </w:numPr>
            </w:pPr>
            <w:r>
              <w:t>Student Name</w:t>
            </w:r>
          </w:p>
        </w:tc>
        <w:tc>
          <w:tcPr>
            <w:tcW w:w="659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A319C7" w:rsidRDefault="00A319C7">
            <w:pPr>
              <w:pStyle w:val="TabelleText"/>
              <w:numPr>
                <w:ilvl w:val="0"/>
                <w:numId w:val="2"/>
              </w:numPr>
              <w:snapToGrid w:val="0"/>
            </w:pPr>
          </w:p>
        </w:tc>
      </w:tr>
      <w:tr w:rsidR="00A319C7">
        <w:trPr>
          <w:trHeight w:val="510"/>
        </w:trPr>
        <w:tc>
          <w:tcPr>
            <w:tcW w:w="227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A319C7" w:rsidRDefault="00A319C7">
            <w:pPr>
              <w:pStyle w:val="Tabellenberschrift"/>
              <w:numPr>
                <w:ilvl w:val="0"/>
                <w:numId w:val="2"/>
              </w:numPr>
            </w:pPr>
            <w:r>
              <w:t>Student ID Number</w:t>
            </w:r>
          </w:p>
        </w:tc>
        <w:tc>
          <w:tcPr>
            <w:tcW w:w="659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A319C7" w:rsidRDefault="00A319C7">
            <w:pPr>
              <w:pStyle w:val="TabelleText"/>
              <w:numPr>
                <w:ilvl w:val="0"/>
                <w:numId w:val="2"/>
              </w:numPr>
              <w:snapToGrid w:val="0"/>
            </w:pPr>
          </w:p>
        </w:tc>
      </w:tr>
      <w:tr w:rsidR="00A319C7">
        <w:trPr>
          <w:trHeight w:val="510"/>
        </w:trPr>
        <w:tc>
          <w:tcPr>
            <w:tcW w:w="227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A319C7" w:rsidRDefault="00A319C7">
            <w:pPr>
              <w:pStyle w:val="Tabellenberschrift"/>
              <w:numPr>
                <w:ilvl w:val="0"/>
                <w:numId w:val="2"/>
              </w:numPr>
            </w:pPr>
            <w:r>
              <w:t>Degree Programme Code</w:t>
            </w:r>
          </w:p>
        </w:tc>
        <w:tc>
          <w:tcPr>
            <w:tcW w:w="659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A319C7" w:rsidRDefault="00A319C7">
            <w:pPr>
              <w:pStyle w:val="TabelleText"/>
              <w:numPr>
                <w:ilvl w:val="0"/>
                <w:numId w:val="2"/>
              </w:numPr>
              <w:snapToGrid w:val="0"/>
            </w:pPr>
          </w:p>
        </w:tc>
      </w:tr>
      <w:tr w:rsidR="00A319C7">
        <w:trPr>
          <w:trHeight w:val="510"/>
        </w:trPr>
        <w:tc>
          <w:tcPr>
            <w:tcW w:w="227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A319C7" w:rsidRDefault="00A319C7">
            <w:pPr>
              <w:pStyle w:val="Tabellenberschrift"/>
              <w:numPr>
                <w:ilvl w:val="0"/>
                <w:numId w:val="2"/>
              </w:numPr>
            </w:pPr>
            <w:r>
              <w:t>Name of Supervisor</w:t>
            </w:r>
          </w:p>
        </w:tc>
        <w:tc>
          <w:tcPr>
            <w:tcW w:w="659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A319C7" w:rsidRDefault="00A319C7">
            <w:pPr>
              <w:pStyle w:val="TabelleText"/>
              <w:numPr>
                <w:ilvl w:val="0"/>
                <w:numId w:val="2"/>
              </w:numPr>
              <w:snapToGrid w:val="0"/>
            </w:pPr>
          </w:p>
        </w:tc>
      </w:tr>
    </w:tbl>
    <w:p w:rsidR="00A319C7" w:rsidRDefault="00A319C7">
      <w:pPr>
        <w:numPr>
          <w:ilvl w:val="0"/>
          <w:numId w:val="2"/>
        </w:numPr>
      </w:pPr>
    </w:p>
    <w:p w:rsidR="00A319C7" w:rsidRDefault="00A319C7">
      <w:pPr>
        <w:pStyle w:val="berschrift1"/>
      </w:pPr>
      <w:r>
        <w:t>Into Research II Module – Learning Outcomes</w:t>
      </w:r>
      <w:r>
        <w:rPr>
          <w:b w:val="0"/>
          <w:bCs w:val="0"/>
        </w:rPr>
        <w:t>*</w:t>
      </w:r>
    </w:p>
    <w:p w:rsidR="00A319C7" w:rsidRDefault="00A319C7">
      <w:pPr>
        <w:rPr>
          <w:bCs w:val="0"/>
        </w:rPr>
      </w:pPr>
    </w:p>
    <w:p w:rsidR="00A319C7" w:rsidRDefault="00A319C7">
      <w:r>
        <w:rPr>
          <w:b/>
        </w:rPr>
        <w:t>Subject specific</w:t>
      </w:r>
    </w:p>
    <w:p w:rsidR="00A319C7" w:rsidRDefault="00A319C7">
      <w:pPr>
        <w:numPr>
          <w:ilvl w:val="0"/>
          <w:numId w:val="3"/>
        </w:numPr>
      </w:pPr>
      <w:r>
        <w:rPr>
          <w:bCs w:val="0"/>
        </w:rPr>
        <w:t>Gain experience in a selected question and methodology relevant to cognitive science</w:t>
      </w:r>
    </w:p>
    <w:p w:rsidR="00A319C7" w:rsidRDefault="00A319C7">
      <w:pPr>
        <w:rPr>
          <w:bCs w:val="0"/>
        </w:rPr>
      </w:pPr>
    </w:p>
    <w:p w:rsidR="00A319C7" w:rsidRDefault="00A319C7">
      <w:r>
        <w:rPr>
          <w:b/>
        </w:rPr>
        <w:t>Methodological</w:t>
      </w:r>
    </w:p>
    <w:p w:rsidR="00A319C7" w:rsidRDefault="00A319C7">
      <w:pPr>
        <w:numPr>
          <w:ilvl w:val="0"/>
          <w:numId w:val="4"/>
        </w:numPr>
      </w:pPr>
      <w:r>
        <w:rPr>
          <w:bCs w:val="0"/>
        </w:rPr>
        <w:t>Ability to produce, process, analyse and interpret data of a small research project</w:t>
      </w:r>
    </w:p>
    <w:p w:rsidR="00A319C7" w:rsidRDefault="00A319C7">
      <w:pPr>
        <w:numPr>
          <w:ilvl w:val="0"/>
          <w:numId w:val="4"/>
        </w:numPr>
      </w:pPr>
      <w:r>
        <w:rPr>
          <w:bCs w:val="0"/>
        </w:rPr>
        <w:t>Ability to conduct a small research project, write an abstract, and present the project as a poster</w:t>
      </w:r>
    </w:p>
    <w:p w:rsidR="00A319C7" w:rsidRDefault="00A319C7">
      <w:pPr>
        <w:rPr>
          <w:bCs w:val="0"/>
        </w:rPr>
      </w:pPr>
    </w:p>
    <w:p w:rsidR="00A319C7" w:rsidRDefault="00A319C7">
      <w:r>
        <w:rPr>
          <w:b/>
        </w:rPr>
        <w:t>Generic/Instrumental</w:t>
      </w:r>
    </w:p>
    <w:p w:rsidR="00A319C7" w:rsidRDefault="00A319C7">
      <w:pPr>
        <w:numPr>
          <w:ilvl w:val="0"/>
          <w:numId w:val="5"/>
        </w:numPr>
      </w:pPr>
      <w:r>
        <w:rPr>
          <w:bCs w:val="0"/>
        </w:rPr>
        <w:t>Ability to defend one’s research project and constructively deal with critical commentary</w:t>
      </w:r>
    </w:p>
    <w:p w:rsidR="00A319C7" w:rsidRDefault="00A319C7">
      <w:pPr>
        <w:numPr>
          <w:ilvl w:val="0"/>
          <w:numId w:val="5"/>
        </w:numPr>
      </w:pPr>
      <w:r>
        <w:rPr>
          <w:bCs w:val="0"/>
        </w:rPr>
        <w:t>Ability to appreciate and critically discuss scientific work of colleagues</w:t>
      </w:r>
    </w:p>
    <w:p w:rsidR="00A319C7" w:rsidRDefault="00A319C7">
      <w:pPr>
        <w:numPr>
          <w:ilvl w:val="0"/>
          <w:numId w:val="5"/>
        </w:numPr>
      </w:pPr>
      <w:r>
        <w:rPr>
          <w:bCs w:val="0"/>
        </w:rPr>
        <w:t>Ability to solve problems in a small research project</w:t>
      </w:r>
    </w:p>
    <w:p w:rsidR="00A319C7" w:rsidRDefault="00A319C7">
      <w:pPr>
        <w:numPr>
          <w:ilvl w:val="0"/>
          <w:numId w:val="5"/>
        </w:numPr>
      </w:pPr>
      <w:r>
        <w:rPr>
          <w:bCs w:val="0"/>
        </w:rPr>
        <w:t>Ability to identify individual lack of knowledge and methodology, acquire, and utilize methodological knowledge in the context of a small research project</w:t>
      </w:r>
    </w:p>
    <w:p w:rsidR="00A319C7" w:rsidRDefault="00A319C7">
      <w:pPr>
        <w:rPr>
          <w:bCs w:val="0"/>
        </w:rPr>
      </w:pPr>
    </w:p>
    <w:p w:rsidR="00A319C7" w:rsidRDefault="00A319C7">
      <w:r>
        <w:rPr>
          <w:b/>
        </w:rPr>
        <w:t xml:space="preserve">Interpersonal </w:t>
      </w:r>
    </w:p>
    <w:p w:rsidR="00A319C7" w:rsidRDefault="00A319C7">
      <w:pPr>
        <w:numPr>
          <w:ilvl w:val="0"/>
          <w:numId w:val="6"/>
        </w:numPr>
      </w:pPr>
      <w:r>
        <w:rPr>
          <w:bCs w:val="0"/>
        </w:rPr>
        <w:t>Ability to organise and conduct basic research in an interdisciplinary group</w:t>
      </w:r>
    </w:p>
    <w:p w:rsidR="00A319C7" w:rsidRDefault="00A319C7">
      <w:pPr>
        <w:numPr>
          <w:ilvl w:val="0"/>
          <w:numId w:val="6"/>
        </w:numPr>
      </w:pPr>
      <w:r>
        <w:rPr>
          <w:bCs w:val="0"/>
        </w:rPr>
        <w:t>Ability to appreciate and critically discuss scientific work of colleagues</w:t>
      </w:r>
    </w:p>
    <w:p w:rsidR="00A319C7" w:rsidRDefault="00A319C7">
      <w:pPr>
        <w:rPr>
          <w:bCs w:val="0"/>
        </w:rPr>
      </w:pPr>
    </w:p>
    <w:p w:rsidR="00A319C7" w:rsidRDefault="00A319C7">
      <w:r>
        <w:rPr>
          <w:b/>
        </w:rPr>
        <w:t>Systemic</w:t>
      </w:r>
    </w:p>
    <w:p w:rsidR="00A319C7" w:rsidRDefault="00A319C7">
      <w:pPr>
        <w:numPr>
          <w:ilvl w:val="0"/>
          <w:numId w:val="7"/>
        </w:numPr>
      </w:pPr>
      <w:r>
        <w:rPr>
          <w:bCs w:val="0"/>
        </w:rPr>
        <w:t>Ability to appreciate and critically discuss scientific work of colleagues</w:t>
      </w:r>
    </w:p>
    <w:p w:rsidR="00A319C7" w:rsidRDefault="00A319C7">
      <w:pPr>
        <w:numPr>
          <w:ilvl w:val="0"/>
          <w:numId w:val="7"/>
        </w:numPr>
      </w:pPr>
      <w:r>
        <w:rPr>
          <w:bCs w:val="0"/>
        </w:rPr>
        <w:t>Ability to solve problems in a small research project</w:t>
      </w:r>
    </w:p>
    <w:p w:rsidR="00A319C7" w:rsidRDefault="00A319C7">
      <w:pPr>
        <w:rPr>
          <w:bCs w:val="0"/>
        </w:rPr>
      </w:pPr>
    </w:p>
    <w:p w:rsidR="00A319C7" w:rsidRDefault="00A319C7">
      <w:pPr>
        <w:rPr>
          <w:bCs w:val="0"/>
        </w:rPr>
      </w:pPr>
    </w:p>
    <w:p w:rsidR="00A319C7" w:rsidRDefault="00A319C7">
      <w:r>
        <w:rPr>
          <w:bCs w:val="0"/>
        </w:rPr>
        <w:t xml:space="preserve">*This is a reminder of the goals of this module (see </w:t>
      </w:r>
      <w:proofErr w:type="spellStart"/>
      <w:r>
        <w:rPr>
          <w:bCs w:val="0"/>
        </w:rPr>
        <w:t>MEi</w:t>
      </w:r>
      <w:proofErr w:type="gramStart"/>
      <w:r>
        <w:rPr>
          <w:bCs w:val="0"/>
        </w:rPr>
        <w:t>:CogSci</w:t>
      </w:r>
      <w:proofErr w:type="spellEnd"/>
      <w:proofErr w:type="gramEnd"/>
      <w:r>
        <w:rPr>
          <w:bCs w:val="0"/>
        </w:rPr>
        <w:t xml:space="preserve"> curriculum).</w:t>
      </w:r>
    </w:p>
    <w:p w:rsidR="00A319C7" w:rsidRDefault="00A319C7">
      <w:pPr>
        <w:rPr>
          <w:b/>
        </w:rPr>
      </w:pPr>
    </w:p>
    <w:p w:rsidR="00A319C7" w:rsidRDefault="00A319C7">
      <w:pPr>
        <w:pStyle w:val="berschrift2"/>
        <w:pageBreakBefore/>
      </w:pPr>
      <w:r>
        <w:lastRenderedPageBreak/>
        <w:t xml:space="preserve">General Project Information </w:t>
      </w:r>
    </w:p>
    <w:tbl>
      <w:tblPr>
        <w:tblW w:w="0" w:type="auto"/>
        <w:tblInd w:w="107" w:type="dxa"/>
        <w:tblLayout w:type="fixed"/>
        <w:tblCellMar>
          <w:top w:w="55" w:type="dxa"/>
          <w:left w:w="107" w:type="dxa"/>
          <w:bottom w:w="55" w:type="dxa"/>
        </w:tblCellMar>
        <w:tblLook w:val="0000" w:firstRow="0" w:lastRow="0" w:firstColumn="0" w:lastColumn="0" w:noHBand="0" w:noVBand="0"/>
      </w:tblPr>
      <w:tblGrid>
        <w:gridCol w:w="3516"/>
        <w:gridCol w:w="3000"/>
        <w:gridCol w:w="3240"/>
      </w:tblGrid>
      <w:tr w:rsidR="00A319C7">
        <w:trPr>
          <w:trHeight w:val="567"/>
        </w:trPr>
        <w:tc>
          <w:tcPr>
            <w:tcW w:w="351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A319C7" w:rsidRDefault="00A319C7">
            <w:pPr>
              <w:pStyle w:val="Tabellenberschrift"/>
            </w:pPr>
            <w:r>
              <w:t>Project Title</w:t>
            </w:r>
          </w:p>
        </w:tc>
        <w:tc>
          <w:tcPr>
            <w:tcW w:w="300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A319C7" w:rsidRDefault="00A319C7">
            <w:pPr>
              <w:pStyle w:val="Tabellenberschrift"/>
            </w:pPr>
            <w:r>
              <w:t>Supervisor</w:t>
            </w:r>
          </w:p>
        </w:tc>
        <w:tc>
          <w:tcPr>
            <w:tcW w:w="324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A319C7" w:rsidRDefault="00A319C7">
            <w:pPr>
              <w:pStyle w:val="Tabellenberschrift"/>
            </w:pPr>
            <w:r>
              <w:t>Teamwork/Co-Student</w:t>
            </w:r>
            <w:r>
              <w:br/>
              <w:t>(if applicable)</w:t>
            </w:r>
          </w:p>
        </w:tc>
      </w:tr>
      <w:tr w:rsidR="00A319C7">
        <w:trPr>
          <w:trHeight w:val="567"/>
        </w:trPr>
        <w:tc>
          <w:tcPr>
            <w:tcW w:w="351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</w:pPr>
          </w:p>
        </w:tc>
        <w:tc>
          <w:tcPr>
            <w:tcW w:w="300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</w:pPr>
          </w:p>
        </w:tc>
        <w:tc>
          <w:tcPr>
            <w:tcW w:w="324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</w:pPr>
          </w:p>
        </w:tc>
      </w:tr>
    </w:tbl>
    <w:p w:rsidR="00A319C7" w:rsidRDefault="00A319C7"/>
    <w:p w:rsidR="00A319C7" w:rsidRDefault="00A319C7">
      <w:pPr>
        <w:pStyle w:val="berschrift3"/>
      </w:pPr>
      <w:r>
        <w:t>Summary of</w:t>
      </w:r>
      <w:r w:rsidR="00187CA1">
        <w:t xml:space="preserve"> Topic/Phenomenon and Personal G</w:t>
      </w:r>
      <w:r>
        <w:t>oals (3000-5000 characters)</w:t>
      </w:r>
    </w:p>
    <w:tbl>
      <w:tblPr>
        <w:tblW w:w="0" w:type="auto"/>
        <w:tblInd w:w="107" w:type="dxa"/>
        <w:tblLayout w:type="fixed"/>
        <w:tblCellMar>
          <w:top w:w="55" w:type="dxa"/>
          <w:left w:w="107" w:type="dxa"/>
          <w:bottom w:w="55" w:type="dxa"/>
        </w:tblCellMar>
        <w:tblLook w:val="0000" w:firstRow="0" w:lastRow="0" w:firstColumn="0" w:lastColumn="0" w:noHBand="0" w:noVBand="0"/>
      </w:tblPr>
      <w:tblGrid>
        <w:gridCol w:w="9739"/>
      </w:tblGrid>
      <w:tr w:rsidR="00A319C7" w:rsidTr="009E205A">
        <w:trPr>
          <w:trHeight w:val="11047"/>
        </w:trPr>
        <w:tc>
          <w:tcPr>
            <w:tcW w:w="973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</w:pPr>
          </w:p>
        </w:tc>
      </w:tr>
    </w:tbl>
    <w:p w:rsidR="00A319C7" w:rsidRDefault="00A319C7">
      <w:pPr>
        <w:pStyle w:val="berschrift1"/>
        <w:pageBreakBefore/>
      </w:pPr>
      <w:r>
        <w:lastRenderedPageBreak/>
        <w:t>Project Specifications</w:t>
      </w:r>
    </w:p>
    <w:p w:rsidR="00A319C7" w:rsidRDefault="00A319C7">
      <w:pPr>
        <w:rPr>
          <w:b/>
        </w:rPr>
      </w:pPr>
    </w:p>
    <w:p w:rsidR="00A319C7" w:rsidRDefault="00A319C7">
      <w:pPr>
        <w:rPr>
          <w:b/>
        </w:rPr>
      </w:pPr>
    </w:p>
    <w:p w:rsidR="00A319C7" w:rsidRDefault="00A319C7">
      <w:r>
        <w:rPr>
          <w:b/>
        </w:rPr>
        <w:t>These products are compulsory:</w:t>
      </w:r>
    </w:p>
    <w:p w:rsidR="00A319C7" w:rsidRDefault="00A319C7">
      <w:r>
        <w:t xml:space="preserve">1. </w:t>
      </w:r>
      <w:proofErr w:type="gramStart"/>
      <w:r>
        <w:t>a</w:t>
      </w:r>
      <w:proofErr w:type="gramEnd"/>
      <w:r>
        <w:t xml:space="preserve"> </w:t>
      </w:r>
      <w:r>
        <w:rPr>
          <w:b/>
        </w:rPr>
        <w:t xml:space="preserve">lab journal </w:t>
      </w:r>
      <w:r>
        <w:t xml:space="preserve">for the ongoing (!) documentation of your project (it should contain ideas, literature reviews, protocols of meetings/reviews, lab-procedures, etc.) </w:t>
      </w:r>
    </w:p>
    <w:p w:rsidR="00A319C7" w:rsidRDefault="00A319C7"/>
    <w:p w:rsidR="00A319C7" w:rsidRDefault="00A319C7">
      <w:r>
        <w:t xml:space="preserve">2. </w:t>
      </w:r>
      <w:proofErr w:type="gramStart"/>
      <w:r>
        <w:t>a</w:t>
      </w:r>
      <w:proofErr w:type="gramEnd"/>
      <w:r>
        <w:t xml:space="preserve"> </w:t>
      </w:r>
      <w:r>
        <w:rPr>
          <w:b/>
        </w:rPr>
        <w:t xml:space="preserve">one-page abstract of your project for submission for the </w:t>
      </w:r>
      <w:proofErr w:type="spellStart"/>
      <w:r>
        <w:rPr>
          <w:b/>
        </w:rPr>
        <w:t>MEi:CogSci</w:t>
      </w:r>
      <w:proofErr w:type="spellEnd"/>
      <w:r>
        <w:rPr>
          <w:b/>
        </w:rPr>
        <w:t xml:space="preserve"> Conference</w:t>
      </w:r>
      <w:r>
        <w:t xml:space="preserve"> (submission dates according to seminar)</w:t>
      </w:r>
    </w:p>
    <w:p w:rsidR="00A319C7" w:rsidRDefault="00A319C7"/>
    <w:p w:rsidR="00A319C7" w:rsidRDefault="00A319C7">
      <w:r>
        <w:t xml:space="preserve">3. </w:t>
      </w:r>
      <w:proofErr w:type="gramStart"/>
      <w:r>
        <w:rPr>
          <w:b/>
        </w:rPr>
        <w:t>two</w:t>
      </w:r>
      <w:proofErr w:type="gramEnd"/>
      <w:r>
        <w:rPr>
          <w:b/>
        </w:rPr>
        <w:t xml:space="preserve"> reviews of colleagues’ abstracts </w:t>
      </w:r>
      <w:r>
        <w:t>(submission dates according to seminar)</w:t>
      </w:r>
    </w:p>
    <w:p w:rsidR="00A319C7" w:rsidRDefault="00A319C7"/>
    <w:p w:rsidR="00A319C7" w:rsidRDefault="00A319C7">
      <w:r>
        <w:t xml:space="preserve">4. </w:t>
      </w:r>
      <w:proofErr w:type="gramStart"/>
      <w:r>
        <w:t>a</w:t>
      </w:r>
      <w:proofErr w:type="gramEnd"/>
      <w:r>
        <w:t xml:space="preserve"> </w:t>
      </w:r>
      <w:r>
        <w:rPr>
          <w:b/>
        </w:rPr>
        <w:t xml:space="preserve">poster for presenting the results of the project at the </w:t>
      </w:r>
      <w:proofErr w:type="spellStart"/>
      <w:r>
        <w:rPr>
          <w:b/>
        </w:rPr>
        <w:t>MEi:CogSci</w:t>
      </w:r>
      <w:proofErr w:type="spellEnd"/>
      <w:r>
        <w:rPr>
          <w:b/>
        </w:rPr>
        <w:t xml:space="preserve"> Conference </w:t>
      </w:r>
      <w:r>
        <w:t>(submission dates according to seminar)</w:t>
      </w:r>
    </w:p>
    <w:p w:rsidR="00A319C7" w:rsidRDefault="00A319C7"/>
    <w:p w:rsidR="00A319C7" w:rsidRDefault="00A319C7">
      <w:r>
        <w:t xml:space="preserve">(If you are going to a spring/summer school you can propose it to be part of this module - for the IK at </w:t>
      </w:r>
      <w:proofErr w:type="spellStart"/>
      <w:r>
        <w:t>Günne</w:t>
      </w:r>
      <w:proofErr w:type="spellEnd"/>
      <w:r>
        <w:t xml:space="preserve"> that would be 2 ECTS.)</w:t>
      </w:r>
    </w:p>
    <w:p w:rsidR="00A319C7" w:rsidRDefault="00A319C7"/>
    <w:p w:rsidR="00A319C7" w:rsidRDefault="00A319C7"/>
    <w:p w:rsidR="00A319C7" w:rsidRDefault="00A319C7">
      <w:pPr>
        <w:rPr>
          <w:i/>
          <w:iCs/>
          <w:highlight w:val="yellow"/>
        </w:rPr>
      </w:pPr>
    </w:p>
    <w:p w:rsidR="00A319C7" w:rsidRDefault="00A319C7">
      <w:pPr>
        <w:pStyle w:val="berschrift2"/>
        <w:numPr>
          <w:ilvl w:val="0"/>
          <w:numId w:val="0"/>
        </w:numPr>
        <w:ind w:left="283"/>
        <w:rPr>
          <w:i/>
          <w:iCs w:val="0"/>
          <w:highlight w:val="yellow"/>
        </w:rPr>
      </w:pPr>
      <w:bookmarkStart w:id="0" w:name="_GoBack"/>
      <w:bookmarkEnd w:id="0"/>
    </w:p>
    <w:p w:rsidR="00A319C7" w:rsidRDefault="00A319C7">
      <w:pPr>
        <w:pStyle w:val="berschrift2"/>
        <w:pageBreakBefore/>
      </w:pPr>
      <w:r>
        <w:lastRenderedPageBreak/>
        <w:t>Project Steps</w:t>
      </w:r>
    </w:p>
    <w:p w:rsidR="00A319C7" w:rsidRDefault="00A319C7"/>
    <w:tbl>
      <w:tblPr>
        <w:tblW w:w="0" w:type="auto"/>
        <w:tblInd w:w="107" w:type="dxa"/>
        <w:tblLayout w:type="fixed"/>
        <w:tblCellMar>
          <w:top w:w="55" w:type="dxa"/>
          <w:left w:w="107" w:type="dxa"/>
          <w:bottom w:w="55" w:type="dxa"/>
        </w:tblCellMar>
        <w:tblLook w:val="0000" w:firstRow="0" w:lastRow="0" w:firstColumn="0" w:lastColumn="0" w:noHBand="0" w:noVBand="0"/>
      </w:tblPr>
      <w:tblGrid>
        <w:gridCol w:w="1242"/>
        <w:gridCol w:w="1313"/>
        <w:gridCol w:w="1186"/>
        <w:gridCol w:w="2555"/>
        <w:gridCol w:w="2429"/>
        <w:gridCol w:w="918"/>
      </w:tblGrid>
      <w:tr w:rsidR="00A319C7">
        <w:trPr>
          <w:trHeight w:val="567"/>
          <w:tblHeader/>
        </w:trPr>
        <w:tc>
          <w:tcPr>
            <w:tcW w:w="9643" w:type="dxa"/>
            <w:gridSpan w:val="6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A319C7" w:rsidRDefault="00A319C7">
            <w:pPr>
              <w:pStyle w:val="Tabelleberschrift1"/>
            </w:pPr>
            <w:r>
              <w:t xml:space="preserve">Literature Research                                           Total Working Hours (WH)/ECTS:  </w:t>
            </w:r>
            <w:bookmarkStart w:id="1" w:name="Text811312"/>
            <w:bookmarkStart w:id="2" w:name="__Fieldmark__10595_1243091893"/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sz w:val="24"/>
              </w:rPr>
              <w:t>__</w:t>
            </w:r>
            <w:r>
              <w:fldChar w:fldCharType="end"/>
            </w:r>
            <w:bookmarkEnd w:id="1"/>
            <w:bookmarkEnd w:id="2"/>
            <w:r>
              <w:rPr>
                <w:sz w:val="24"/>
              </w:rPr>
              <w:t xml:space="preserve"> /  </w:t>
            </w:r>
            <w:bookmarkStart w:id="3" w:name="Text8113111"/>
            <w:bookmarkStart w:id="4" w:name="__Fieldmark__10605_1243091893"/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sz w:val="24"/>
              </w:rPr>
              <w:t>__</w:t>
            </w:r>
            <w:r>
              <w:fldChar w:fldCharType="end"/>
            </w:r>
            <w:bookmarkEnd w:id="3"/>
            <w:bookmarkEnd w:id="4"/>
            <w:r>
              <w:rPr>
                <w:sz w:val="24"/>
              </w:rPr>
              <w:t xml:space="preserve"> </w:t>
            </w:r>
          </w:p>
        </w:tc>
      </w:tr>
      <w:tr w:rsidR="00A319C7">
        <w:trPr>
          <w:trHeight w:val="567"/>
          <w:tblHeader/>
        </w:trPr>
        <w:tc>
          <w:tcPr>
            <w:tcW w:w="1242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A319C7" w:rsidRDefault="00A319C7">
            <w:pPr>
              <w:pStyle w:val="Tabellenberschrift"/>
            </w:pPr>
            <w:r>
              <w:t>Working- package (WP)</w:t>
            </w: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A319C7" w:rsidRDefault="00A319C7">
            <w:pPr>
              <w:pStyle w:val="Tabellenberschrift"/>
            </w:pPr>
            <w:r>
              <w:t>Start – End</w:t>
            </w:r>
          </w:p>
        </w:tc>
        <w:tc>
          <w:tcPr>
            <w:tcW w:w="1186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A319C7" w:rsidRDefault="00A319C7">
            <w:pPr>
              <w:pStyle w:val="Tabellenberschrift"/>
            </w:pPr>
            <w:r>
              <w:t>WH / ECTS</w:t>
            </w:r>
          </w:p>
        </w:tc>
        <w:tc>
          <w:tcPr>
            <w:tcW w:w="2555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A319C7" w:rsidRDefault="00A319C7">
            <w:pPr>
              <w:pStyle w:val="Tabellenberschrift"/>
            </w:pPr>
            <w:r>
              <w:t>Activities</w:t>
            </w: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A319C7" w:rsidRDefault="00A319C7">
            <w:pPr>
              <w:pStyle w:val="Tabellenberschrift"/>
            </w:pPr>
            <w:r>
              <w:t>Resources required</w:t>
            </w:r>
          </w:p>
        </w:tc>
        <w:tc>
          <w:tcPr>
            <w:tcW w:w="918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A319C7" w:rsidRDefault="00A319C7">
            <w:pPr>
              <w:pStyle w:val="Tabellenberschrift"/>
            </w:pPr>
            <w:r>
              <w:t>Mile- stones (M)</w:t>
            </w:r>
          </w:p>
        </w:tc>
      </w:tr>
      <w:tr w:rsidR="00A319C7">
        <w:trPr>
          <w:trHeight w:val="567"/>
        </w:trPr>
        <w:tc>
          <w:tcPr>
            <w:tcW w:w="1242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rPr>
                <w:szCs w:val="18"/>
              </w:rPr>
            </w:pP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rPr>
                <w:szCs w:val="18"/>
              </w:rPr>
            </w:pPr>
          </w:p>
        </w:tc>
        <w:tc>
          <w:tcPr>
            <w:tcW w:w="1186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rPr>
                <w:szCs w:val="18"/>
              </w:rPr>
            </w:pPr>
          </w:p>
        </w:tc>
        <w:tc>
          <w:tcPr>
            <w:tcW w:w="2555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rPr>
                <w:szCs w:val="18"/>
              </w:rPr>
            </w:pP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918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szCs w:val="18"/>
              </w:rPr>
            </w:pPr>
          </w:p>
        </w:tc>
      </w:tr>
      <w:tr w:rsidR="00A319C7">
        <w:trPr>
          <w:trHeight w:val="567"/>
        </w:trPr>
        <w:tc>
          <w:tcPr>
            <w:tcW w:w="124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</w:pPr>
          </w:p>
        </w:tc>
        <w:tc>
          <w:tcPr>
            <w:tcW w:w="131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</w:pPr>
          </w:p>
        </w:tc>
        <w:tc>
          <w:tcPr>
            <w:tcW w:w="118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</w:pPr>
          </w:p>
        </w:tc>
        <w:tc>
          <w:tcPr>
            <w:tcW w:w="255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</w:pPr>
          </w:p>
        </w:tc>
        <w:tc>
          <w:tcPr>
            <w:tcW w:w="242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</w:pPr>
          </w:p>
        </w:tc>
        <w:tc>
          <w:tcPr>
            <w:tcW w:w="91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</w:pPr>
          </w:p>
        </w:tc>
      </w:tr>
      <w:tr w:rsidR="00A319C7">
        <w:trPr>
          <w:trHeight w:val="567"/>
        </w:trPr>
        <w:tc>
          <w:tcPr>
            <w:tcW w:w="124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rPr>
                <w:rFonts w:eastAsia="Arial"/>
                <w:szCs w:val="18"/>
              </w:rPr>
            </w:pPr>
          </w:p>
        </w:tc>
        <w:tc>
          <w:tcPr>
            <w:tcW w:w="131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rFonts w:eastAsia="Arial"/>
                <w:szCs w:val="18"/>
              </w:rPr>
            </w:pPr>
          </w:p>
        </w:tc>
        <w:tc>
          <w:tcPr>
            <w:tcW w:w="118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55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42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91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szCs w:val="18"/>
              </w:rPr>
            </w:pPr>
          </w:p>
        </w:tc>
      </w:tr>
    </w:tbl>
    <w:p w:rsidR="00A319C7" w:rsidRDefault="00A319C7">
      <w:pPr>
        <w:pStyle w:val="Textkrper"/>
      </w:pPr>
    </w:p>
    <w:tbl>
      <w:tblPr>
        <w:tblW w:w="0" w:type="auto"/>
        <w:tblInd w:w="107" w:type="dxa"/>
        <w:tblLayout w:type="fixed"/>
        <w:tblCellMar>
          <w:top w:w="55" w:type="dxa"/>
          <w:left w:w="107" w:type="dxa"/>
          <w:bottom w:w="55" w:type="dxa"/>
        </w:tblCellMar>
        <w:tblLook w:val="0000" w:firstRow="0" w:lastRow="0" w:firstColumn="0" w:lastColumn="0" w:noHBand="0" w:noVBand="0"/>
      </w:tblPr>
      <w:tblGrid>
        <w:gridCol w:w="1242"/>
        <w:gridCol w:w="1313"/>
        <w:gridCol w:w="1186"/>
        <w:gridCol w:w="2555"/>
        <w:gridCol w:w="2429"/>
        <w:gridCol w:w="918"/>
      </w:tblGrid>
      <w:tr w:rsidR="00A319C7">
        <w:trPr>
          <w:trHeight w:val="567"/>
          <w:tblHeader/>
        </w:trPr>
        <w:tc>
          <w:tcPr>
            <w:tcW w:w="9643" w:type="dxa"/>
            <w:gridSpan w:val="6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A319C7" w:rsidRDefault="00A319C7">
            <w:pPr>
              <w:pStyle w:val="Tabelleberschrift1"/>
            </w:pPr>
            <w:r>
              <w:t xml:space="preserve">Formulating Hypotheses/Theses                                                   Total WH/ECTS:  </w:t>
            </w:r>
            <w:bookmarkStart w:id="5" w:name="Text8113121"/>
            <w:bookmarkStart w:id="6" w:name="__Fieldmark__10714_1243091893"/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sz w:val="24"/>
              </w:rPr>
              <w:t>__</w:t>
            </w:r>
            <w:r>
              <w:fldChar w:fldCharType="end"/>
            </w:r>
            <w:bookmarkEnd w:id="5"/>
            <w:bookmarkEnd w:id="6"/>
            <w:r>
              <w:rPr>
                <w:sz w:val="24"/>
              </w:rPr>
              <w:t xml:space="preserve"> /  </w:t>
            </w:r>
            <w:bookmarkStart w:id="7" w:name="Text81131111"/>
            <w:bookmarkStart w:id="8" w:name="__Fieldmark__10724_1243091893"/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sz w:val="24"/>
              </w:rPr>
              <w:t>__</w:t>
            </w:r>
            <w:r>
              <w:fldChar w:fldCharType="end"/>
            </w:r>
            <w:bookmarkEnd w:id="7"/>
            <w:bookmarkEnd w:id="8"/>
            <w:r>
              <w:rPr>
                <w:sz w:val="24"/>
              </w:rPr>
              <w:t xml:space="preserve"> </w:t>
            </w:r>
          </w:p>
        </w:tc>
      </w:tr>
      <w:tr w:rsidR="00A319C7">
        <w:trPr>
          <w:trHeight w:val="567"/>
          <w:tblHeader/>
        </w:trPr>
        <w:tc>
          <w:tcPr>
            <w:tcW w:w="1242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A319C7" w:rsidRDefault="00A319C7">
            <w:pPr>
              <w:pStyle w:val="Tabellenberschrift"/>
            </w:pPr>
            <w:r>
              <w:t>Working- package (WP)</w:t>
            </w: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A319C7" w:rsidRDefault="00A319C7">
            <w:pPr>
              <w:pStyle w:val="Tabellenberschrift"/>
            </w:pPr>
            <w:r>
              <w:t>Start – End</w:t>
            </w:r>
          </w:p>
        </w:tc>
        <w:tc>
          <w:tcPr>
            <w:tcW w:w="1186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A319C7" w:rsidRDefault="00A319C7">
            <w:pPr>
              <w:pStyle w:val="Tabellenberschrift"/>
            </w:pPr>
            <w:r>
              <w:t>WH / ECTS</w:t>
            </w:r>
          </w:p>
        </w:tc>
        <w:tc>
          <w:tcPr>
            <w:tcW w:w="2555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A319C7" w:rsidRDefault="00A319C7">
            <w:pPr>
              <w:pStyle w:val="Tabellenberschrift"/>
            </w:pPr>
            <w:r>
              <w:t>Activities</w:t>
            </w: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A319C7" w:rsidRDefault="00A319C7">
            <w:pPr>
              <w:pStyle w:val="Tabellenberschrift"/>
            </w:pPr>
            <w:r>
              <w:t>Resources required</w:t>
            </w:r>
          </w:p>
        </w:tc>
        <w:tc>
          <w:tcPr>
            <w:tcW w:w="918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A319C7" w:rsidRDefault="00A319C7">
            <w:pPr>
              <w:pStyle w:val="Tabellenberschrift"/>
            </w:pPr>
            <w:r>
              <w:t>Mile- stones (M)</w:t>
            </w:r>
          </w:p>
        </w:tc>
      </w:tr>
      <w:tr w:rsidR="00A319C7">
        <w:trPr>
          <w:trHeight w:val="567"/>
        </w:trPr>
        <w:tc>
          <w:tcPr>
            <w:tcW w:w="1242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186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555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918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szCs w:val="18"/>
              </w:rPr>
            </w:pPr>
          </w:p>
        </w:tc>
      </w:tr>
      <w:tr w:rsidR="00A319C7">
        <w:trPr>
          <w:trHeight w:val="567"/>
        </w:trPr>
        <w:tc>
          <w:tcPr>
            <w:tcW w:w="1242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186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555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918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szCs w:val="18"/>
              </w:rPr>
            </w:pPr>
          </w:p>
        </w:tc>
      </w:tr>
      <w:tr w:rsidR="00A319C7">
        <w:trPr>
          <w:trHeight w:val="567"/>
        </w:trPr>
        <w:tc>
          <w:tcPr>
            <w:tcW w:w="1242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186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555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918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szCs w:val="18"/>
              </w:rPr>
            </w:pPr>
          </w:p>
        </w:tc>
      </w:tr>
    </w:tbl>
    <w:p w:rsidR="00A319C7" w:rsidRDefault="00A319C7">
      <w:pPr>
        <w:pStyle w:val="Textkrper"/>
      </w:pPr>
    </w:p>
    <w:tbl>
      <w:tblPr>
        <w:tblW w:w="0" w:type="auto"/>
        <w:tblInd w:w="122" w:type="dxa"/>
        <w:tblLayout w:type="fixed"/>
        <w:tblCellMar>
          <w:top w:w="55" w:type="dxa"/>
          <w:left w:w="107" w:type="dxa"/>
          <w:bottom w:w="55" w:type="dxa"/>
        </w:tblCellMar>
        <w:tblLook w:val="0000" w:firstRow="0" w:lastRow="0" w:firstColumn="0" w:lastColumn="0" w:noHBand="0" w:noVBand="0"/>
      </w:tblPr>
      <w:tblGrid>
        <w:gridCol w:w="1242"/>
        <w:gridCol w:w="1313"/>
        <w:gridCol w:w="1243"/>
        <w:gridCol w:w="2498"/>
        <w:gridCol w:w="2429"/>
        <w:gridCol w:w="917"/>
      </w:tblGrid>
      <w:tr w:rsidR="00A319C7">
        <w:trPr>
          <w:trHeight w:val="567"/>
          <w:tblHeader/>
        </w:trPr>
        <w:tc>
          <w:tcPr>
            <w:tcW w:w="9642" w:type="dxa"/>
            <w:gridSpan w:val="6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A319C7" w:rsidRDefault="00A319C7">
            <w:pPr>
              <w:pStyle w:val="Tabelleberschrift1"/>
            </w:pPr>
            <w:r>
              <w:t xml:space="preserve">Planning Means of Data Acquisition                                               Total WH/ECTS:  </w:t>
            </w:r>
            <w:bookmarkStart w:id="9" w:name="Text81131211"/>
            <w:bookmarkStart w:id="10" w:name="__Fieldmark__10835_1243091893"/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sz w:val="24"/>
              </w:rPr>
              <w:t>__</w:t>
            </w:r>
            <w:r>
              <w:fldChar w:fldCharType="end"/>
            </w:r>
            <w:bookmarkEnd w:id="9"/>
            <w:bookmarkEnd w:id="10"/>
            <w:r>
              <w:rPr>
                <w:sz w:val="24"/>
              </w:rPr>
              <w:t xml:space="preserve"> /  </w:t>
            </w:r>
            <w:bookmarkStart w:id="11" w:name="Text811311111"/>
            <w:bookmarkStart w:id="12" w:name="__Fieldmark__10845_1243091893"/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sz w:val="24"/>
              </w:rPr>
              <w:t>__</w:t>
            </w:r>
            <w:r>
              <w:fldChar w:fldCharType="end"/>
            </w:r>
            <w:bookmarkEnd w:id="11"/>
            <w:bookmarkEnd w:id="12"/>
            <w:r>
              <w:rPr>
                <w:sz w:val="24"/>
              </w:rPr>
              <w:t xml:space="preserve"> </w:t>
            </w:r>
          </w:p>
        </w:tc>
      </w:tr>
      <w:tr w:rsidR="00A319C7">
        <w:trPr>
          <w:trHeight w:val="567"/>
          <w:tblHeader/>
        </w:trPr>
        <w:tc>
          <w:tcPr>
            <w:tcW w:w="1242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A319C7" w:rsidRDefault="00A319C7">
            <w:pPr>
              <w:pStyle w:val="Tabellenberschrift"/>
            </w:pPr>
            <w:r>
              <w:t>Working- package (WP)</w:t>
            </w: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A319C7" w:rsidRDefault="00A319C7">
            <w:pPr>
              <w:pStyle w:val="Tabellenberschrift"/>
            </w:pPr>
            <w:r>
              <w:t>Start – End</w:t>
            </w:r>
          </w:p>
        </w:tc>
        <w:tc>
          <w:tcPr>
            <w:tcW w:w="124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A319C7" w:rsidRDefault="00A319C7">
            <w:pPr>
              <w:pStyle w:val="Tabellenberschrift"/>
            </w:pPr>
            <w:r>
              <w:t>WH / ECTS</w:t>
            </w:r>
          </w:p>
        </w:tc>
        <w:tc>
          <w:tcPr>
            <w:tcW w:w="249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A319C7" w:rsidRDefault="00A319C7">
            <w:pPr>
              <w:pStyle w:val="Tabellenberschrift"/>
            </w:pPr>
            <w:r>
              <w:t>Activities</w:t>
            </w: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A319C7" w:rsidRDefault="00A319C7">
            <w:pPr>
              <w:pStyle w:val="Tabellenberschrift"/>
            </w:pPr>
            <w:r>
              <w:t>Resources required</w:t>
            </w:r>
          </w:p>
        </w:tc>
        <w:tc>
          <w:tcPr>
            <w:tcW w:w="917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A319C7" w:rsidRDefault="00A319C7">
            <w:pPr>
              <w:pStyle w:val="Tabellenberschrift"/>
            </w:pPr>
            <w:r>
              <w:t>Mile- stones (M)</w:t>
            </w:r>
          </w:p>
        </w:tc>
      </w:tr>
      <w:tr w:rsidR="00A319C7">
        <w:trPr>
          <w:trHeight w:val="567"/>
        </w:trPr>
        <w:tc>
          <w:tcPr>
            <w:tcW w:w="1242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24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49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917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szCs w:val="18"/>
              </w:rPr>
            </w:pPr>
          </w:p>
        </w:tc>
      </w:tr>
      <w:tr w:rsidR="00A319C7">
        <w:trPr>
          <w:trHeight w:val="567"/>
        </w:trPr>
        <w:tc>
          <w:tcPr>
            <w:tcW w:w="1242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24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49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917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szCs w:val="18"/>
              </w:rPr>
            </w:pPr>
          </w:p>
        </w:tc>
      </w:tr>
      <w:tr w:rsidR="00A319C7">
        <w:trPr>
          <w:trHeight w:val="567"/>
        </w:trPr>
        <w:tc>
          <w:tcPr>
            <w:tcW w:w="1242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24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49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917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szCs w:val="18"/>
              </w:rPr>
            </w:pPr>
          </w:p>
        </w:tc>
      </w:tr>
    </w:tbl>
    <w:p w:rsidR="00A319C7" w:rsidRDefault="00A319C7">
      <w:pPr>
        <w:pStyle w:val="Textkrper"/>
      </w:pPr>
    </w:p>
    <w:p w:rsidR="00A319C7" w:rsidRDefault="00A319C7">
      <w:pPr>
        <w:pStyle w:val="Textkrper"/>
        <w:pageBreakBefore/>
      </w:pPr>
    </w:p>
    <w:tbl>
      <w:tblPr>
        <w:tblW w:w="0" w:type="auto"/>
        <w:tblInd w:w="122" w:type="dxa"/>
        <w:tblLayout w:type="fixed"/>
        <w:tblCellMar>
          <w:top w:w="55" w:type="dxa"/>
          <w:left w:w="107" w:type="dxa"/>
          <w:bottom w:w="55" w:type="dxa"/>
        </w:tblCellMar>
        <w:tblLook w:val="0000" w:firstRow="0" w:lastRow="0" w:firstColumn="0" w:lastColumn="0" w:noHBand="0" w:noVBand="0"/>
      </w:tblPr>
      <w:tblGrid>
        <w:gridCol w:w="1242"/>
        <w:gridCol w:w="1313"/>
        <w:gridCol w:w="1186"/>
        <w:gridCol w:w="2668"/>
        <w:gridCol w:w="2429"/>
        <w:gridCol w:w="804"/>
      </w:tblGrid>
      <w:tr w:rsidR="00A319C7">
        <w:trPr>
          <w:trHeight w:val="567"/>
          <w:tblHeader/>
        </w:trPr>
        <w:tc>
          <w:tcPr>
            <w:tcW w:w="9642" w:type="dxa"/>
            <w:gridSpan w:val="6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A319C7" w:rsidRDefault="00A319C7">
            <w:pPr>
              <w:pStyle w:val="Tabelleberschrift1"/>
            </w:pPr>
            <w:r>
              <w:t xml:space="preserve">Data Acquisition/Collection                                                            </w:t>
            </w:r>
            <w:r>
              <w:rPr>
                <w:szCs w:val="20"/>
              </w:rPr>
              <w:t xml:space="preserve">Total WH/ECTS: </w:t>
            </w:r>
            <w:r>
              <w:rPr>
                <w:sz w:val="24"/>
              </w:rPr>
              <w:t xml:space="preserve"> </w:t>
            </w:r>
            <w:bookmarkStart w:id="13" w:name="Text811312111"/>
            <w:bookmarkStart w:id="14" w:name="__Fieldmark__10956_1243091893"/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sz w:val="24"/>
              </w:rPr>
              <w:t>__</w:t>
            </w:r>
            <w:r>
              <w:fldChar w:fldCharType="end"/>
            </w:r>
            <w:bookmarkEnd w:id="13"/>
            <w:bookmarkEnd w:id="14"/>
            <w:r>
              <w:rPr>
                <w:sz w:val="24"/>
              </w:rPr>
              <w:t xml:space="preserve"> </w:t>
            </w:r>
            <w:r>
              <w:t>/</w:t>
            </w:r>
            <w:r>
              <w:rPr>
                <w:sz w:val="24"/>
              </w:rPr>
              <w:t xml:space="preserve">  </w:t>
            </w:r>
            <w:bookmarkStart w:id="15" w:name="Text8113111111"/>
            <w:bookmarkStart w:id="16" w:name="__Fieldmark__10968_1243091893"/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sz w:val="24"/>
              </w:rPr>
              <w:t>__</w:t>
            </w:r>
            <w:r>
              <w:fldChar w:fldCharType="end"/>
            </w:r>
            <w:bookmarkEnd w:id="15"/>
            <w:bookmarkEnd w:id="16"/>
            <w:r>
              <w:rPr>
                <w:sz w:val="24"/>
              </w:rPr>
              <w:t xml:space="preserve"> </w:t>
            </w:r>
          </w:p>
        </w:tc>
      </w:tr>
      <w:tr w:rsidR="00A319C7">
        <w:trPr>
          <w:trHeight w:val="567"/>
          <w:tblHeader/>
        </w:trPr>
        <w:tc>
          <w:tcPr>
            <w:tcW w:w="1242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A319C7" w:rsidRDefault="00A319C7">
            <w:pPr>
              <w:pStyle w:val="Tabellenberschrift"/>
            </w:pPr>
            <w:r>
              <w:t>Working- package (WP)</w:t>
            </w: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A319C7" w:rsidRDefault="00A319C7">
            <w:pPr>
              <w:pStyle w:val="Tabellenberschrift"/>
            </w:pPr>
            <w:r>
              <w:t>Start – End</w:t>
            </w:r>
          </w:p>
        </w:tc>
        <w:tc>
          <w:tcPr>
            <w:tcW w:w="1186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A319C7" w:rsidRDefault="00A319C7">
            <w:pPr>
              <w:pStyle w:val="Tabellenberschrift"/>
            </w:pPr>
            <w:r>
              <w:t>WH / ECTS</w:t>
            </w:r>
          </w:p>
        </w:tc>
        <w:tc>
          <w:tcPr>
            <w:tcW w:w="266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A319C7" w:rsidRDefault="00A319C7">
            <w:pPr>
              <w:pStyle w:val="Tabellenberschrift"/>
            </w:pPr>
            <w:r>
              <w:t>Activities</w:t>
            </w: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A319C7" w:rsidRDefault="00A319C7">
            <w:pPr>
              <w:pStyle w:val="Tabellenberschrift"/>
            </w:pPr>
            <w:r>
              <w:t>Resources required</w:t>
            </w:r>
          </w:p>
        </w:tc>
        <w:tc>
          <w:tcPr>
            <w:tcW w:w="804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nberschrift"/>
            </w:pPr>
            <w:r>
              <w:rPr>
                <w:color w:val="000000"/>
                <w:szCs w:val="18"/>
              </w:rPr>
              <w:t>Mile- stones (M)</w:t>
            </w:r>
          </w:p>
        </w:tc>
      </w:tr>
      <w:tr w:rsidR="00A319C7">
        <w:trPr>
          <w:trHeight w:val="567"/>
        </w:trPr>
        <w:tc>
          <w:tcPr>
            <w:tcW w:w="1242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186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66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804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szCs w:val="18"/>
              </w:rPr>
            </w:pPr>
          </w:p>
        </w:tc>
      </w:tr>
      <w:tr w:rsidR="00A319C7">
        <w:trPr>
          <w:trHeight w:val="567"/>
        </w:trPr>
        <w:tc>
          <w:tcPr>
            <w:tcW w:w="1242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186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66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804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szCs w:val="18"/>
              </w:rPr>
            </w:pPr>
          </w:p>
        </w:tc>
      </w:tr>
      <w:tr w:rsidR="00A319C7">
        <w:trPr>
          <w:trHeight w:val="567"/>
        </w:trPr>
        <w:tc>
          <w:tcPr>
            <w:tcW w:w="1242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186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66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804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szCs w:val="18"/>
              </w:rPr>
            </w:pPr>
          </w:p>
        </w:tc>
      </w:tr>
    </w:tbl>
    <w:p w:rsidR="00A319C7" w:rsidRDefault="00A319C7">
      <w:pPr>
        <w:pStyle w:val="Textkrper"/>
      </w:pPr>
    </w:p>
    <w:tbl>
      <w:tblPr>
        <w:tblW w:w="0" w:type="auto"/>
        <w:tblInd w:w="122" w:type="dxa"/>
        <w:tblLayout w:type="fixed"/>
        <w:tblCellMar>
          <w:top w:w="55" w:type="dxa"/>
          <w:left w:w="107" w:type="dxa"/>
          <w:bottom w:w="55" w:type="dxa"/>
        </w:tblCellMar>
        <w:tblLook w:val="0000" w:firstRow="0" w:lastRow="0" w:firstColumn="0" w:lastColumn="0" w:noHBand="0" w:noVBand="0"/>
      </w:tblPr>
      <w:tblGrid>
        <w:gridCol w:w="1242"/>
        <w:gridCol w:w="1313"/>
        <w:gridCol w:w="1186"/>
        <w:gridCol w:w="2668"/>
        <w:gridCol w:w="2429"/>
        <w:gridCol w:w="804"/>
      </w:tblGrid>
      <w:tr w:rsidR="00A319C7">
        <w:trPr>
          <w:trHeight w:val="567"/>
          <w:tblHeader/>
        </w:trPr>
        <w:tc>
          <w:tcPr>
            <w:tcW w:w="9642" w:type="dxa"/>
            <w:gridSpan w:val="6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A319C7" w:rsidRDefault="00A319C7">
            <w:pPr>
              <w:pStyle w:val="Tabelleberschrift1"/>
            </w:pPr>
            <w:r>
              <w:t xml:space="preserve">Data Analysis/Interpretation                                                           Total WH/ECTS:  </w:t>
            </w:r>
            <w:bookmarkStart w:id="17" w:name="Text8113121111"/>
            <w:bookmarkStart w:id="18" w:name="__Fieldmark__11081_1243091893"/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sz w:val="24"/>
              </w:rPr>
              <w:t>__</w:t>
            </w:r>
            <w:r>
              <w:fldChar w:fldCharType="end"/>
            </w:r>
            <w:bookmarkEnd w:id="17"/>
            <w:bookmarkEnd w:id="18"/>
            <w:r>
              <w:rPr>
                <w:sz w:val="24"/>
              </w:rPr>
              <w:t xml:space="preserve"> /  </w:t>
            </w:r>
            <w:bookmarkStart w:id="19" w:name="Text81131111111"/>
            <w:bookmarkStart w:id="20" w:name="__Fieldmark__11091_1243091893"/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sz w:val="24"/>
              </w:rPr>
              <w:t>__</w:t>
            </w:r>
            <w:r>
              <w:fldChar w:fldCharType="end"/>
            </w:r>
            <w:bookmarkEnd w:id="19"/>
            <w:bookmarkEnd w:id="20"/>
            <w:r>
              <w:rPr>
                <w:sz w:val="24"/>
              </w:rPr>
              <w:t xml:space="preserve"> </w:t>
            </w:r>
          </w:p>
        </w:tc>
      </w:tr>
      <w:tr w:rsidR="00A319C7">
        <w:trPr>
          <w:trHeight w:val="567"/>
          <w:tblHeader/>
        </w:trPr>
        <w:tc>
          <w:tcPr>
            <w:tcW w:w="1242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A319C7" w:rsidRDefault="00A319C7">
            <w:pPr>
              <w:pStyle w:val="TabellenInhalt"/>
            </w:pPr>
            <w:r>
              <w:rPr>
                <w:b/>
                <w:sz w:val="18"/>
              </w:rPr>
              <w:t>Working- package (WP)</w:t>
            </w: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A319C7" w:rsidRDefault="00A319C7">
            <w:pPr>
              <w:pStyle w:val="TabellenInhalt"/>
            </w:pPr>
            <w:r>
              <w:rPr>
                <w:b/>
                <w:sz w:val="18"/>
              </w:rPr>
              <w:t>Start – End</w:t>
            </w:r>
          </w:p>
        </w:tc>
        <w:tc>
          <w:tcPr>
            <w:tcW w:w="1186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A319C7" w:rsidRDefault="00A319C7">
            <w:pPr>
              <w:pStyle w:val="TabellenInhalt"/>
            </w:pPr>
            <w:r>
              <w:rPr>
                <w:b/>
                <w:sz w:val="18"/>
              </w:rPr>
              <w:t>WH / ECTS</w:t>
            </w:r>
          </w:p>
        </w:tc>
        <w:tc>
          <w:tcPr>
            <w:tcW w:w="266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A319C7" w:rsidRDefault="00A319C7">
            <w:pPr>
              <w:pStyle w:val="TabellenInhalt"/>
            </w:pPr>
            <w:r>
              <w:rPr>
                <w:b/>
                <w:sz w:val="18"/>
              </w:rPr>
              <w:t>Activities</w:t>
            </w: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A319C7" w:rsidRDefault="00A319C7">
            <w:pPr>
              <w:pStyle w:val="TabellenInhalt"/>
            </w:pPr>
            <w:r>
              <w:rPr>
                <w:b/>
                <w:sz w:val="18"/>
              </w:rPr>
              <w:t>Resources required</w:t>
            </w:r>
          </w:p>
        </w:tc>
        <w:tc>
          <w:tcPr>
            <w:tcW w:w="80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A319C7" w:rsidRDefault="00A319C7">
            <w:pPr>
              <w:pStyle w:val="TabellenInhalt"/>
            </w:pPr>
            <w:r>
              <w:rPr>
                <w:b/>
                <w:sz w:val="18"/>
              </w:rPr>
              <w:t>Mile- stones (M)</w:t>
            </w:r>
          </w:p>
        </w:tc>
      </w:tr>
      <w:tr w:rsidR="00A319C7">
        <w:trPr>
          <w:trHeight w:val="567"/>
        </w:trPr>
        <w:tc>
          <w:tcPr>
            <w:tcW w:w="1242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186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66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804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szCs w:val="18"/>
              </w:rPr>
            </w:pPr>
          </w:p>
        </w:tc>
      </w:tr>
      <w:tr w:rsidR="00A319C7">
        <w:trPr>
          <w:trHeight w:val="567"/>
        </w:trPr>
        <w:tc>
          <w:tcPr>
            <w:tcW w:w="1242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186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66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804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szCs w:val="18"/>
              </w:rPr>
            </w:pPr>
          </w:p>
        </w:tc>
      </w:tr>
      <w:tr w:rsidR="00A319C7">
        <w:trPr>
          <w:trHeight w:val="567"/>
        </w:trPr>
        <w:tc>
          <w:tcPr>
            <w:tcW w:w="1242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186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66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804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szCs w:val="18"/>
              </w:rPr>
            </w:pPr>
          </w:p>
        </w:tc>
      </w:tr>
    </w:tbl>
    <w:p w:rsidR="00A319C7" w:rsidRDefault="00A319C7"/>
    <w:p w:rsidR="00A319C7" w:rsidRDefault="00A319C7"/>
    <w:tbl>
      <w:tblPr>
        <w:tblW w:w="0" w:type="auto"/>
        <w:tblInd w:w="122" w:type="dxa"/>
        <w:tblLayout w:type="fixed"/>
        <w:tblCellMar>
          <w:top w:w="55" w:type="dxa"/>
          <w:left w:w="107" w:type="dxa"/>
          <w:bottom w:w="55" w:type="dxa"/>
        </w:tblCellMar>
        <w:tblLook w:val="0000" w:firstRow="0" w:lastRow="0" w:firstColumn="0" w:lastColumn="0" w:noHBand="0" w:noVBand="0"/>
      </w:tblPr>
      <w:tblGrid>
        <w:gridCol w:w="1242"/>
        <w:gridCol w:w="1313"/>
        <w:gridCol w:w="1186"/>
        <w:gridCol w:w="2668"/>
        <w:gridCol w:w="2429"/>
        <w:gridCol w:w="804"/>
      </w:tblGrid>
      <w:tr w:rsidR="00A319C7">
        <w:trPr>
          <w:trHeight w:val="567"/>
          <w:tblHeader/>
        </w:trPr>
        <w:tc>
          <w:tcPr>
            <w:tcW w:w="9642" w:type="dxa"/>
            <w:gridSpan w:val="6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A319C7" w:rsidRDefault="00A319C7">
            <w:pPr>
              <w:pStyle w:val="Tabelleberschrift1"/>
            </w:pPr>
            <w:r>
              <w:t xml:space="preserve">Project Documentation                                                                    Total WH/ECTS:  </w:t>
            </w:r>
            <w:bookmarkStart w:id="21" w:name="Text81131211111"/>
            <w:bookmarkStart w:id="22" w:name="__Fieldmark__11202_1243091893"/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sz w:val="24"/>
              </w:rPr>
              <w:t>__</w:t>
            </w:r>
            <w:r>
              <w:fldChar w:fldCharType="end"/>
            </w:r>
            <w:bookmarkEnd w:id="21"/>
            <w:bookmarkEnd w:id="22"/>
            <w:r>
              <w:rPr>
                <w:sz w:val="24"/>
              </w:rPr>
              <w:t xml:space="preserve"> /  </w:t>
            </w:r>
            <w:bookmarkStart w:id="23" w:name="Text811311111111"/>
            <w:bookmarkStart w:id="24" w:name="__Fieldmark__11212_1243091893"/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sz w:val="24"/>
              </w:rPr>
              <w:t>__</w:t>
            </w:r>
            <w:r>
              <w:fldChar w:fldCharType="end"/>
            </w:r>
            <w:bookmarkEnd w:id="23"/>
            <w:bookmarkEnd w:id="24"/>
            <w:r>
              <w:rPr>
                <w:sz w:val="24"/>
              </w:rPr>
              <w:t xml:space="preserve"> </w:t>
            </w:r>
          </w:p>
        </w:tc>
      </w:tr>
      <w:tr w:rsidR="00A319C7">
        <w:trPr>
          <w:trHeight w:val="567"/>
          <w:tblHeader/>
        </w:trPr>
        <w:tc>
          <w:tcPr>
            <w:tcW w:w="1242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A319C7" w:rsidRDefault="00A319C7">
            <w:pPr>
              <w:pStyle w:val="TabellenInhalt"/>
            </w:pPr>
            <w:r>
              <w:rPr>
                <w:b/>
                <w:sz w:val="18"/>
              </w:rPr>
              <w:t>Working- package (WP)</w:t>
            </w: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A319C7" w:rsidRDefault="00A319C7">
            <w:pPr>
              <w:pStyle w:val="TabellenInhalt"/>
            </w:pPr>
            <w:r>
              <w:rPr>
                <w:b/>
                <w:sz w:val="18"/>
              </w:rPr>
              <w:t>Start – End</w:t>
            </w:r>
          </w:p>
        </w:tc>
        <w:tc>
          <w:tcPr>
            <w:tcW w:w="1186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A319C7" w:rsidRDefault="00A319C7">
            <w:pPr>
              <w:pStyle w:val="TabellenInhalt"/>
            </w:pPr>
            <w:r>
              <w:rPr>
                <w:b/>
                <w:sz w:val="18"/>
              </w:rPr>
              <w:t>WH / ECTS</w:t>
            </w:r>
          </w:p>
        </w:tc>
        <w:tc>
          <w:tcPr>
            <w:tcW w:w="266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A319C7" w:rsidRDefault="00A319C7">
            <w:pPr>
              <w:pStyle w:val="TabellenInhalt"/>
            </w:pPr>
            <w:r>
              <w:rPr>
                <w:b/>
                <w:sz w:val="18"/>
              </w:rPr>
              <w:t>Activities</w:t>
            </w: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A319C7" w:rsidRDefault="00A319C7">
            <w:pPr>
              <w:pStyle w:val="TabellenInhalt"/>
            </w:pPr>
            <w:r>
              <w:rPr>
                <w:b/>
                <w:sz w:val="18"/>
              </w:rPr>
              <w:t>Resources required</w:t>
            </w:r>
          </w:p>
        </w:tc>
        <w:tc>
          <w:tcPr>
            <w:tcW w:w="80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A319C7" w:rsidRDefault="00A319C7">
            <w:pPr>
              <w:pStyle w:val="TabellenInhalt"/>
            </w:pPr>
            <w:r>
              <w:rPr>
                <w:b/>
                <w:sz w:val="18"/>
              </w:rPr>
              <w:t>Mile- stones (M)</w:t>
            </w:r>
          </w:p>
        </w:tc>
      </w:tr>
      <w:tr w:rsidR="00A319C7">
        <w:trPr>
          <w:trHeight w:val="567"/>
        </w:trPr>
        <w:tc>
          <w:tcPr>
            <w:tcW w:w="1242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186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66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804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szCs w:val="18"/>
              </w:rPr>
            </w:pPr>
          </w:p>
        </w:tc>
      </w:tr>
      <w:tr w:rsidR="00A319C7">
        <w:trPr>
          <w:trHeight w:val="567"/>
        </w:trPr>
        <w:tc>
          <w:tcPr>
            <w:tcW w:w="1242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186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66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804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szCs w:val="18"/>
              </w:rPr>
            </w:pPr>
          </w:p>
        </w:tc>
      </w:tr>
      <w:tr w:rsidR="00A319C7">
        <w:trPr>
          <w:trHeight w:val="567"/>
        </w:trPr>
        <w:tc>
          <w:tcPr>
            <w:tcW w:w="1242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186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66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804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szCs w:val="18"/>
              </w:rPr>
            </w:pPr>
          </w:p>
        </w:tc>
      </w:tr>
      <w:tr w:rsidR="00A319C7">
        <w:trPr>
          <w:trHeight w:val="567"/>
        </w:trPr>
        <w:tc>
          <w:tcPr>
            <w:tcW w:w="1242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186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66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804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szCs w:val="18"/>
              </w:rPr>
            </w:pPr>
          </w:p>
        </w:tc>
      </w:tr>
    </w:tbl>
    <w:p w:rsidR="00A319C7" w:rsidRDefault="00A319C7"/>
    <w:p w:rsidR="00A319C7" w:rsidRDefault="00A319C7">
      <w:pPr>
        <w:pStyle w:val="berschrift2"/>
        <w:pageBreakBefore/>
      </w:pPr>
      <w:r>
        <w:lastRenderedPageBreak/>
        <w:t xml:space="preserve">Project Milestones </w:t>
      </w:r>
    </w:p>
    <w:p w:rsidR="00A319C7" w:rsidRDefault="00A319C7"/>
    <w:tbl>
      <w:tblPr>
        <w:tblW w:w="0" w:type="auto"/>
        <w:tblInd w:w="190" w:type="dxa"/>
        <w:tblLayout w:type="fixed"/>
        <w:tblCellMar>
          <w:top w:w="55" w:type="dxa"/>
          <w:left w:w="107" w:type="dxa"/>
          <w:bottom w:w="55" w:type="dxa"/>
        </w:tblCellMar>
        <w:tblLook w:val="0000" w:firstRow="0" w:lastRow="0" w:firstColumn="0" w:lastColumn="0" w:noHBand="0" w:noVBand="0"/>
      </w:tblPr>
      <w:tblGrid>
        <w:gridCol w:w="1129"/>
        <w:gridCol w:w="8462"/>
      </w:tblGrid>
      <w:tr w:rsidR="00A319C7">
        <w:trPr>
          <w:trHeight w:val="567"/>
          <w:tblHeader/>
        </w:trPr>
        <w:tc>
          <w:tcPr>
            <w:tcW w:w="112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A319C7" w:rsidRDefault="00A319C7">
            <w:pPr>
              <w:pStyle w:val="Tabellenberschrift"/>
            </w:pPr>
            <w:r>
              <w:t>Mile- stone</w:t>
            </w:r>
          </w:p>
        </w:tc>
        <w:tc>
          <w:tcPr>
            <w:tcW w:w="84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A319C7" w:rsidRDefault="00A319C7">
            <w:pPr>
              <w:pStyle w:val="Tabellenberschrift"/>
            </w:pPr>
            <w:r>
              <w:t>Result/”Product” and/or Deliverables</w:t>
            </w:r>
          </w:p>
        </w:tc>
      </w:tr>
      <w:tr w:rsidR="00A319C7">
        <w:trPr>
          <w:trHeight w:val="567"/>
        </w:trPr>
        <w:tc>
          <w:tcPr>
            <w:tcW w:w="112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A319C7" w:rsidRDefault="00A319C7">
            <w:pPr>
              <w:pStyle w:val="TabelleText"/>
            </w:pPr>
          </w:p>
        </w:tc>
        <w:tc>
          <w:tcPr>
            <w:tcW w:w="84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</w:pPr>
          </w:p>
        </w:tc>
      </w:tr>
      <w:tr w:rsidR="00A319C7">
        <w:trPr>
          <w:trHeight w:val="567"/>
        </w:trPr>
        <w:tc>
          <w:tcPr>
            <w:tcW w:w="112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A319C7" w:rsidRDefault="00A319C7">
            <w:pPr>
              <w:pStyle w:val="TabelleText"/>
            </w:pPr>
          </w:p>
        </w:tc>
        <w:tc>
          <w:tcPr>
            <w:tcW w:w="84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rFonts w:eastAsia="Arial"/>
              </w:rPr>
            </w:pPr>
          </w:p>
        </w:tc>
      </w:tr>
      <w:tr w:rsidR="00A319C7">
        <w:trPr>
          <w:trHeight w:val="567"/>
        </w:trPr>
        <w:tc>
          <w:tcPr>
            <w:tcW w:w="112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A319C7" w:rsidRDefault="00A319C7">
            <w:pPr>
              <w:pStyle w:val="TabelleText"/>
            </w:pPr>
          </w:p>
        </w:tc>
        <w:tc>
          <w:tcPr>
            <w:tcW w:w="84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</w:pPr>
          </w:p>
        </w:tc>
      </w:tr>
      <w:tr w:rsidR="00A319C7">
        <w:trPr>
          <w:trHeight w:val="567"/>
        </w:trPr>
        <w:tc>
          <w:tcPr>
            <w:tcW w:w="112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A319C7" w:rsidRDefault="00A319C7">
            <w:pPr>
              <w:pStyle w:val="TabelleText"/>
              <w:snapToGrid w:val="0"/>
            </w:pPr>
          </w:p>
        </w:tc>
        <w:tc>
          <w:tcPr>
            <w:tcW w:w="84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</w:pPr>
          </w:p>
        </w:tc>
      </w:tr>
      <w:tr w:rsidR="00A319C7">
        <w:trPr>
          <w:trHeight w:val="567"/>
        </w:trPr>
        <w:tc>
          <w:tcPr>
            <w:tcW w:w="112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A319C7" w:rsidRDefault="00A319C7">
            <w:pPr>
              <w:pStyle w:val="TabelleText"/>
              <w:snapToGrid w:val="0"/>
              <w:rPr>
                <w:rFonts w:eastAsia="Arial"/>
              </w:rPr>
            </w:pPr>
          </w:p>
        </w:tc>
        <w:tc>
          <w:tcPr>
            <w:tcW w:w="84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rFonts w:eastAsia="Arial"/>
              </w:rPr>
            </w:pPr>
          </w:p>
        </w:tc>
      </w:tr>
      <w:tr w:rsidR="00A319C7">
        <w:trPr>
          <w:trHeight w:val="567"/>
        </w:trPr>
        <w:tc>
          <w:tcPr>
            <w:tcW w:w="11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A319C7" w:rsidRDefault="00A319C7">
            <w:pPr>
              <w:pStyle w:val="TabelleText"/>
              <w:snapToGrid w:val="0"/>
              <w:rPr>
                <w:rFonts w:eastAsia="Arial"/>
              </w:rPr>
            </w:pPr>
          </w:p>
        </w:tc>
        <w:tc>
          <w:tcPr>
            <w:tcW w:w="8462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rFonts w:eastAsia="Arial"/>
              </w:rPr>
            </w:pPr>
          </w:p>
        </w:tc>
      </w:tr>
      <w:tr w:rsidR="00A319C7">
        <w:trPr>
          <w:trHeight w:val="567"/>
        </w:trPr>
        <w:tc>
          <w:tcPr>
            <w:tcW w:w="11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A319C7" w:rsidRDefault="00A319C7">
            <w:pPr>
              <w:pStyle w:val="TabelleText"/>
              <w:snapToGrid w:val="0"/>
              <w:rPr>
                <w:rFonts w:eastAsia="Arial"/>
              </w:rPr>
            </w:pPr>
          </w:p>
        </w:tc>
        <w:tc>
          <w:tcPr>
            <w:tcW w:w="8462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rFonts w:eastAsia="Arial"/>
              </w:rPr>
            </w:pPr>
          </w:p>
        </w:tc>
      </w:tr>
      <w:tr w:rsidR="00A319C7">
        <w:trPr>
          <w:trHeight w:val="567"/>
        </w:trPr>
        <w:tc>
          <w:tcPr>
            <w:tcW w:w="11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A319C7" w:rsidRDefault="00A319C7">
            <w:pPr>
              <w:pStyle w:val="TabelleText"/>
              <w:snapToGrid w:val="0"/>
              <w:rPr>
                <w:rFonts w:eastAsia="Arial"/>
              </w:rPr>
            </w:pPr>
          </w:p>
        </w:tc>
        <w:tc>
          <w:tcPr>
            <w:tcW w:w="8462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rFonts w:eastAsia="Arial"/>
              </w:rPr>
            </w:pPr>
          </w:p>
        </w:tc>
      </w:tr>
      <w:tr w:rsidR="00A319C7">
        <w:trPr>
          <w:trHeight w:val="567"/>
        </w:trPr>
        <w:tc>
          <w:tcPr>
            <w:tcW w:w="11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A319C7" w:rsidRDefault="00A319C7">
            <w:pPr>
              <w:pStyle w:val="TabelleText"/>
              <w:snapToGrid w:val="0"/>
              <w:rPr>
                <w:rFonts w:eastAsia="Arial"/>
              </w:rPr>
            </w:pPr>
          </w:p>
        </w:tc>
        <w:tc>
          <w:tcPr>
            <w:tcW w:w="8462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rFonts w:eastAsia="Arial"/>
              </w:rPr>
            </w:pPr>
          </w:p>
        </w:tc>
      </w:tr>
      <w:tr w:rsidR="00A319C7">
        <w:trPr>
          <w:trHeight w:val="567"/>
        </w:trPr>
        <w:tc>
          <w:tcPr>
            <w:tcW w:w="11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A319C7" w:rsidRDefault="00A319C7">
            <w:pPr>
              <w:pStyle w:val="TabelleText"/>
              <w:snapToGrid w:val="0"/>
              <w:rPr>
                <w:rFonts w:eastAsia="Arial"/>
              </w:rPr>
            </w:pPr>
          </w:p>
        </w:tc>
        <w:tc>
          <w:tcPr>
            <w:tcW w:w="8462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rFonts w:eastAsia="Arial"/>
              </w:rPr>
            </w:pPr>
          </w:p>
        </w:tc>
      </w:tr>
      <w:tr w:rsidR="00A319C7">
        <w:trPr>
          <w:trHeight w:val="567"/>
        </w:trPr>
        <w:tc>
          <w:tcPr>
            <w:tcW w:w="11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A319C7" w:rsidRDefault="00A319C7">
            <w:pPr>
              <w:pStyle w:val="TabelleText"/>
              <w:snapToGrid w:val="0"/>
              <w:rPr>
                <w:rFonts w:eastAsia="Arial"/>
              </w:rPr>
            </w:pPr>
          </w:p>
        </w:tc>
        <w:tc>
          <w:tcPr>
            <w:tcW w:w="8462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rFonts w:eastAsia="Arial"/>
              </w:rPr>
            </w:pPr>
          </w:p>
        </w:tc>
      </w:tr>
      <w:tr w:rsidR="00A319C7">
        <w:trPr>
          <w:trHeight w:val="567"/>
        </w:trPr>
        <w:tc>
          <w:tcPr>
            <w:tcW w:w="11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A319C7" w:rsidRDefault="00A319C7">
            <w:pPr>
              <w:pStyle w:val="TabelleText"/>
              <w:snapToGrid w:val="0"/>
              <w:rPr>
                <w:rFonts w:eastAsia="Arial"/>
              </w:rPr>
            </w:pPr>
          </w:p>
        </w:tc>
        <w:tc>
          <w:tcPr>
            <w:tcW w:w="8462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A319C7" w:rsidRDefault="00A319C7">
            <w:pPr>
              <w:pStyle w:val="TabelleText"/>
              <w:snapToGrid w:val="0"/>
              <w:rPr>
                <w:rFonts w:eastAsia="Arial"/>
              </w:rPr>
            </w:pPr>
          </w:p>
        </w:tc>
      </w:tr>
    </w:tbl>
    <w:p w:rsidR="00A319C7" w:rsidRDefault="00A319C7"/>
    <w:p w:rsidR="00A319C7" w:rsidRDefault="00A319C7"/>
    <w:p w:rsidR="00A319C7" w:rsidRDefault="00A319C7"/>
    <w:p w:rsidR="00A319C7" w:rsidRDefault="00A319C7">
      <w:pPr>
        <w:pageBreakBefore/>
      </w:pPr>
    </w:p>
    <w:p w:rsidR="00A319C7" w:rsidRDefault="00A319C7">
      <w:pPr>
        <w:pStyle w:val="berschrift1"/>
      </w:pPr>
      <w:r>
        <w:t xml:space="preserve">Agreement Signatures </w:t>
      </w:r>
    </w:p>
    <w:p w:rsidR="00A319C7" w:rsidRDefault="00A319C7"/>
    <w:p w:rsidR="00A319C7" w:rsidRDefault="00A319C7">
      <w:r>
        <w:rPr>
          <w:b/>
          <w:sz w:val="18"/>
        </w:rPr>
        <w:t xml:space="preserve">Notice: </w:t>
      </w:r>
      <w:r>
        <w:rPr>
          <w:sz w:val="18"/>
        </w:rPr>
        <w:br/>
        <w:t>Student and supervisor have to sign the contract at the beginning of the project, thereby agreeing to the project specifications and deliverables.</w:t>
      </w:r>
    </w:p>
    <w:p w:rsidR="00A319C7" w:rsidRDefault="00A319C7">
      <w:pPr>
        <w:ind w:left="3540" w:firstLine="708"/>
        <w:jc w:val="right"/>
        <w:rPr>
          <w:sz w:val="18"/>
        </w:rPr>
      </w:pPr>
    </w:p>
    <w:p w:rsidR="00A319C7" w:rsidRDefault="00A319C7">
      <w:pPr>
        <w:ind w:left="3540" w:firstLine="708"/>
        <w:jc w:val="right"/>
        <w:rPr>
          <w:sz w:val="18"/>
        </w:rPr>
      </w:pPr>
    </w:p>
    <w:p w:rsidR="00A319C7" w:rsidRDefault="00A319C7">
      <w:pPr>
        <w:ind w:left="3540" w:firstLine="708"/>
        <w:jc w:val="right"/>
        <w:rPr>
          <w:sz w:val="18"/>
        </w:rPr>
      </w:pPr>
    </w:p>
    <w:p w:rsidR="00A319C7" w:rsidRDefault="00A319C7">
      <w:pPr>
        <w:ind w:left="3540"/>
        <w:jc w:val="right"/>
        <w:rPr>
          <w:sz w:val="18"/>
        </w:rPr>
      </w:pPr>
    </w:p>
    <w:p w:rsidR="00A319C7" w:rsidRDefault="00A319C7">
      <w:pPr>
        <w:ind w:left="3540" w:firstLine="708"/>
        <w:jc w:val="right"/>
        <w:rPr>
          <w:sz w:val="18"/>
        </w:rPr>
      </w:pPr>
    </w:p>
    <w:p w:rsidR="00A319C7" w:rsidRDefault="00A319C7">
      <w:pPr>
        <w:ind w:left="3540" w:firstLine="708"/>
        <w:jc w:val="right"/>
        <w:rPr>
          <w:sz w:val="18"/>
        </w:rPr>
      </w:pPr>
    </w:p>
    <w:p w:rsidR="00A319C7" w:rsidRDefault="00A319C7">
      <w:pPr>
        <w:ind w:left="3540" w:firstLine="708"/>
        <w:jc w:val="right"/>
        <w:rPr>
          <w:sz w:val="18"/>
        </w:rPr>
      </w:pPr>
    </w:p>
    <w:p w:rsidR="00A319C7" w:rsidRDefault="00A319C7">
      <w:pPr>
        <w:jc w:val="center"/>
        <w:rPr>
          <w:sz w:val="18"/>
        </w:rPr>
      </w:pPr>
    </w:p>
    <w:p w:rsidR="00A319C7" w:rsidRDefault="00A319C7">
      <w:pPr>
        <w:rPr>
          <w:sz w:val="18"/>
        </w:rPr>
      </w:pPr>
    </w:p>
    <w:p w:rsidR="00A319C7" w:rsidRDefault="00A319C7">
      <w:r>
        <w:rPr>
          <w:sz w:val="18"/>
        </w:rPr>
        <w:t xml:space="preserve">---------------------------------------- 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>----------------------------------------</w:t>
      </w:r>
    </w:p>
    <w:p w:rsidR="00A319C7" w:rsidRDefault="00A319C7">
      <w:pPr>
        <w:rPr>
          <w:sz w:val="18"/>
        </w:rPr>
      </w:pPr>
    </w:p>
    <w:p w:rsidR="00A319C7" w:rsidRDefault="00A319C7">
      <w:r>
        <w:rPr>
          <w:sz w:val="18"/>
        </w:rPr>
        <w:t xml:space="preserve">Date, signature of </w:t>
      </w:r>
      <w:r>
        <w:rPr>
          <w:b/>
          <w:sz w:val="18"/>
        </w:rPr>
        <w:t>student</w:t>
      </w:r>
      <w:r>
        <w:rPr>
          <w:b/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 xml:space="preserve">Date, signature of </w:t>
      </w:r>
      <w:r>
        <w:rPr>
          <w:b/>
          <w:sz w:val="18"/>
        </w:rPr>
        <w:t>supervisor</w:t>
      </w:r>
    </w:p>
    <w:p w:rsidR="00A319C7" w:rsidRDefault="00A319C7">
      <w:pPr>
        <w:rPr>
          <w:sz w:val="18"/>
        </w:rPr>
      </w:pPr>
    </w:p>
    <w:p w:rsidR="00A319C7" w:rsidRDefault="00A319C7">
      <w:pPr>
        <w:pStyle w:val="berschrift1"/>
        <w:numPr>
          <w:ilvl w:val="0"/>
          <w:numId w:val="0"/>
        </w:numPr>
        <w:rPr>
          <w:sz w:val="18"/>
        </w:rPr>
      </w:pPr>
    </w:p>
    <w:p w:rsidR="00A319C7" w:rsidRDefault="00A319C7">
      <w:pPr>
        <w:pStyle w:val="berschrift1"/>
      </w:pPr>
      <w:r>
        <w:t>Grading</w:t>
      </w:r>
    </w:p>
    <w:p w:rsidR="00A319C7" w:rsidRDefault="00A319C7">
      <w:pPr>
        <w:jc w:val="center"/>
        <w:rPr>
          <w:b/>
          <w:szCs w:val="26"/>
        </w:rPr>
      </w:pPr>
    </w:p>
    <w:p w:rsidR="00A319C7" w:rsidRDefault="00A319C7">
      <w:pPr>
        <w:jc w:val="center"/>
        <w:rPr>
          <w:b/>
          <w:szCs w:val="26"/>
        </w:rPr>
      </w:pPr>
    </w:p>
    <w:p w:rsidR="00A319C7" w:rsidRDefault="00A319C7">
      <w:pPr>
        <w:jc w:val="center"/>
        <w:rPr>
          <w:b/>
          <w:szCs w:val="26"/>
        </w:rPr>
      </w:pPr>
    </w:p>
    <w:p w:rsidR="00A319C7" w:rsidRDefault="00A319C7">
      <w:pPr>
        <w:jc w:val="center"/>
        <w:rPr>
          <w:b/>
          <w:szCs w:val="26"/>
        </w:rPr>
      </w:pPr>
    </w:p>
    <w:p w:rsidR="00A319C7" w:rsidRDefault="00A319C7">
      <w:pPr>
        <w:jc w:val="center"/>
        <w:rPr>
          <w:b/>
          <w:szCs w:val="26"/>
        </w:rPr>
      </w:pPr>
    </w:p>
    <w:p w:rsidR="00A319C7" w:rsidRDefault="00A319C7">
      <w:pPr>
        <w:jc w:val="center"/>
      </w:pPr>
      <w:r>
        <w:rPr>
          <w:b/>
          <w:szCs w:val="26"/>
        </w:rPr>
        <w:t>Final grade for the project</w:t>
      </w:r>
      <w:r>
        <w:rPr>
          <w:b/>
          <w:szCs w:val="26"/>
        </w:rPr>
        <w:br/>
      </w:r>
    </w:p>
    <w:p w:rsidR="00A319C7" w:rsidRDefault="00A319C7">
      <w:pPr>
        <w:jc w:val="center"/>
        <w:rPr>
          <w:b/>
          <w:szCs w:val="26"/>
        </w:rPr>
      </w:pPr>
    </w:p>
    <w:bookmarkStart w:id="25" w:name="__Fieldmark__4758_1767788283"/>
    <w:bookmarkStart w:id="26" w:name="__Fieldmark__11488_1243091893"/>
    <w:p w:rsidR="00A319C7" w:rsidRDefault="00A319C7">
      <w:pPr>
        <w:jc w:val="center"/>
      </w:pP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b/>
          <w:sz w:val="24"/>
        </w:rPr>
        <w:t>_____</w:t>
      </w:r>
      <w:r>
        <w:fldChar w:fldCharType="end"/>
      </w:r>
      <w:bookmarkEnd w:id="25"/>
      <w:bookmarkEnd w:id="26"/>
      <w:r>
        <w:rPr>
          <w:b/>
          <w:sz w:val="24"/>
        </w:rPr>
        <w:t xml:space="preserve"> </w:t>
      </w:r>
      <w:r>
        <w:rPr>
          <w:b/>
        </w:rPr>
        <w:t xml:space="preserve"> </w:t>
      </w:r>
    </w:p>
    <w:p w:rsidR="00A319C7" w:rsidRDefault="00A319C7">
      <w:pPr>
        <w:rPr>
          <w:sz w:val="18"/>
        </w:rPr>
      </w:pPr>
    </w:p>
    <w:p w:rsidR="00A319C7" w:rsidRDefault="00A319C7">
      <w:pPr>
        <w:rPr>
          <w:sz w:val="18"/>
        </w:rPr>
      </w:pPr>
    </w:p>
    <w:p w:rsidR="00A319C7" w:rsidRDefault="00A319C7">
      <w:pPr>
        <w:rPr>
          <w:sz w:val="18"/>
        </w:rPr>
      </w:pPr>
    </w:p>
    <w:p w:rsidR="00A319C7" w:rsidRDefault="00A319C7">
      <w:pPr>
        <w:rPr>
          <w:sz w:val="18"/>
        </w:rPr>
      </w:pPr>
    </w:p>
    <w:p w:rsidR="00A319C7" w:rsidRDefault="00A319C7">
      <w:pPr>
        <w:rPr>
          <w:sz w:val="18"/>
        </w:rPr>
      </w:pPr>
    </w:p>
    <w:p w:rsidR="00A319C7" w:rsidRDefault="00A319C7">
      <w:pPr>
        <w:rPr>
          <w:sz w:val="18"/>
        </w:rPr>
      </w:pPr>
    </w:p>
    <w:p w:rsidR="00A319C7" w:rsidRDefault="00A319C7">
      <w:pPr>
        <w:keepNext/>
        <w:ind w:left="3540" w:firstLine="708"/>
        <w:jc w:val="right"/>
        <w:rPr>
          <w:sz w:val="18"/>
        </w:rPr>
      </w:pPr>
    </w:p>
    <w:p w:rsidR="00A319C7" w:rsidRDefault="00A319C7">
      <w:pPr>
        <w:ind w:left="3540" w:firstLine="708"/>
        <w:jc w:val="right"/>
        <w:rPr>
          <w:sz w:val="18"/>
        </w:rPr>
      </w:pPr>
    </w:p>
    <w:p w:rsidR="00A319C7" w:rsidRDefault="00A319C7">
      <w:pPr>
        <w:ind w:left="3540"/>
        <w:jc w:val="right"/>
        <w:rPr>
          <w:sz w:val="18"/>
        </w:rPr>
      </w:pPr>
    </w:p>
    <w:p w:rsidR="00A319C7" w:rsidRDefault="00A319C7">
      <w:pPr>
        <w:ind w:left="3540" w:firstLine="708"/>
        <w:jc w:val="right"/>
        <w:rPr>
          <w:sz w:val="18"/>
        </w:rPr>
      </w:pPr>
    </w:p>
    <w:p w:rsidR="00A319C7" w:rsidRDefault="00A319C7">
      <w:pPr>
        <w:ind w:left="3540" w:firstLine="708"/>
        <w:jc w:val="right"/>
        <w:rPr>
          <w:sz w:val="18"/>
        </w:rPr>
      </w:pPr>
    </w:p>
    <w:p w:rsidR="00A319C7" w:rsidRDefault="00A319C7">
      <w:pPr>
        <w:ind w:left="3540" w:firstLine="708"/>
        <w:jc w:val="right"/>
        <w:rPr>
          <w:sz w:val="18"/>
        </w:rPr>
      </w:pPr>
    </w:p>
    <w:p w:rsidR="00A319C7" w:rsidRDefault="00A319C7"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>----------------------------------------------------------------------------------</w:t>
      </w:r>
    </w:p>
    <w:p w:rsidR="00A319C7" w:rsidRDefault="00A319C7">
      <w:pPr>
        <w:keepNext/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 xml:space="preserve">       </w:t>
      </w:r>
      <w:r>
        <w:rPr>
          <w:sz w:val="18"/>
        </w:rPr>
        <w:tab/>
      </w:r>
    </w:p>
    <w:p w:rsidR="00A319C7" w:rsidRDefault="00A319C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Date, stamp &amp; signature of supervisor </w:t>
      </w:r>
    </w:p>
    <w:p w:rsidR="00A319C7" w:rsidRDefault="00A319C7">
      <w:pPr>
        <w:rPr>
          <w:sz w:val="18"/>
        </w:rPr>
      </w:pPr>
    </w:p>
    <w:p w:rsidR="00A319C7" w:rsidRDefault="00A319C7">
      <w:pPr>
        <w:rPr>
          <w:sz w:val="18"/>
        </w:rPr>
      </w:pPr>
    </w:p>
    <w:p w:rsidR="00A319C7" w:rsidRDefault="00A319C7">
      <w:pPr>
        <w:rPr>
          <w:sz w:val="18"/>
        </w:rPr>
      </w:pPr>
    </w:p>
    <w:p w:rsidR="00A319C7" w:rsidRDefault="00A319C7">
      <w:pPr>
        <w:rPr>
          <w:sz w:val="18"/>
        </w:rPr>
      </w:pPr>
    </w:p>
    <w:p w:rsidR="00A319C7" w:rsidRDefault="00A319C7">
      <w:pPr>
        <w:rPr>
          <w:sz w:val="18"/>
        </w:rPr>
      </w:pPr>
    </w:p>
    <w:p w:rsidR="00A319C7" w:rsidRDefault="00A319C7"/>
    <w:sectPr w:rsidR="00A319C7" w:rsidSect="00B14172">
      <w:headerReference w:type="default" r:id="rId9"/>
      <w:footerReference w:type="default" r:id="rId10"/>
      <w:pgSz w:w="11906" w:h="16838"/>
      <w:pgMar w:top="1276" w:right="1134" w:bottom="993" w:left="1134" w:header="850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7E86" w:rsidRDefault="00497E86">
      <w:r>
        <w:separator/>
      </w:r>
    </w:p>
  </w:endnote>
  <w:endnote w:type="continuationSeparator" w:id="0">
    <w:p w:rsidR="00497E86" w:rsidRDefault="00497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19C7" w:rsidRDefault="00A319C7">
    <w:pPr>
      <w:pStyle w:val="Fuzeile"/>
      <w:tabs>
        <w:tab w:val="clear" w:pos="4819"/>
        <w:tab w:val="clear" w:pos="9638"/>
        <w:tab w:val="left" w:pos="3520"/>
        <w:tab w:val="center" w:pos="4534"/>
        <w:tab w:val="right" w:pos="9072"/>
      </w:tabs>
      <w:jc w:val="center"/>
    </w:pPr>
    <w:r>
      <w:rPr>
        <w:rStyle w:val="Seitenzahl1"/>
        <w:szCs w:val="16"/>
      </w:rPr>
      <w:fldChar w:fldCharType="begin"/>
    </w:r>
    <w:r>
      <w:rPr>
        <w:rStyle w:val="Seitenzahl1"/>
        <w:szCs w:val="16"/>
      </w:rPr>
      <w:instrText xml:space="preserve"> PAGE </w:instrText>
    </w:r>
    <w:r>
      <w:rPr>
        <w:rStyle w:val="Seitenzahl1"/>
        <w:szCs w:val="16"/>
      </w:rPr>
      <w:fldChar w:fldCharType="separate"/>
    </w:r>
    <w:r w:rsidR="000D1C90">
      <w:rPr>
        <w:rStyle w:val="Seitenzahl1"/>
        <w:noProof/>
        <w:szCs w:val="16"/>
      </w:rPr>
      <w:t>4</w:t>
    </w:r>
    <w:r>
      <w:rPr>
        <w:rStyle w:val="Seitenzahl1"/>
        <w:szCs w:val="16"/>
      </w:rPr>
      <w:fldChar w:fldCharType="end"/>
    </w:r>
    <w:r>
      <w:rPr>
        <w:rStyle w:val="Seitenzahl1"/>
        <w:rFonts w:eastAsia="Arial"/>
        <w:szCs w:val="16"/>
      </w:rPr>
      <w:t xml:space="preserve"> </w:t>
    </w:r>
    <w:r>
      <w:rPr>
        <w:rStyle w:val="Seitenzahl1"/>
        <w:szCs w:val="16"/>
      </w:rPr>
      <w:t xml:space="preserve">/ </w:t>
    </w:r>
    <w:r>
      <w:rPr>
        <w:rStyle w:val="Seitenzahl1"/>
        <w:szCs w:val="16"/>
      </w:rPr>
      <w:fldChar w:fldCharType="begin"/>
    </w:r>
    <w:r>
      <w:rPr>
        <w:rStyle w:val="Seitenzahl1"/>
        <w:szCs w:val="16"/>
      </w:rPr>
      <w:instrText xml:space="preserve"> NUMPAGES \* ARABIC </w:instrText>
    </w:r>
    <w:r>
      <w:rPr>
        <w:rStyle w:val="Seitenzahl1"/>
        <w:szCs w:val="16"/>
      </w:rPr>
      <w:fldChar w:fldCharType="separate"/>
    </w:r>
    <w:r w:rsidR="000D1C90">
      <w:rPr>
        <w:rStyle w:val="Seitenzahl1"/>
        <w:noProof/>
        <w:szCs w:val="16"/>
      </w:rPr>
      <w:t>7</w:t>
    </w:r>
    <w:r>
      <w:rPr>
        <w:rStyle w:val="Seitenzahl1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7E86" w:rsidRDefault="00497E86">
      <w:r>
        <w:separator/>
      </w:r>
    </w:p>
  </w:footnote>
  <w:footnote w:type="continuationSeparator" w:id="0">
    <w:p w:rsidR="00497E86" w:rsidRDefault="00497E86">
      <w:r>
        <w:continuationSeparator/>
      </w:r>
    </w:p>
  </w:footnote>
  <w:footnote w:id="1">
    <w:p w:rsidR="003E2177" w:rsidRDefault="003E2177" w:rsidP="003E2177">
      <w:pPr>
        <w:pStyle w:val="western"/>
        <w:spacing w:after="0" w:line="240" w:lineRule="auto"/>
        <w:ind w:left="142" w:hanging="142"/>
        <w:rPr>
          <w:lang w:val="en-GB"/>
        </w:rPr>
      </w:pPr>
      <w:r>
        <w:rPr>
          <w:rStyle w:val="Funotenzeichen"/>
        </w:rPr>
        <w:footnoteRef/>
      </w:r>
      <w:r w:rsidRPr="000D1C90">
        <w:rPr>
          <w:lang w:val="en-US"/>
        </w:rPr>
        <w:t xml:space="preserve"> </w:t>
      </w:r>
      <w:r>
        <w:rPr>
          <w:sz w:val="18"/>
          <w:szCs w:val="18"/>
          <w:lang w:val="en-GB"/>
        </w:rPr>
        <w:t xml:space="preserve">By handing in this document, the student declares that </w:t>
      </w:r>
      <w:r w:rsidR="000D1C90">
        <w:rPr>
          <w:sz w:val="18"/>
          <w:szCs w:val="18"/>
          <w:lang w:val="en-GB"/>
        </w:rPr>
        <w:t>their</w:t>
      </w:r>
      <w:r>
        <w:rPr>
          <w:sz w:val="18"/>
          <w:szCs w:val="18"/>
          <w:lang w:val="en-GB"/>
        </w:rPr>
        <w:t xml:space="preserve"> personal data which </w:t>
      </w:r>
      <w:r w:rsidR="000D1C90">
        <w:rPr>
          <w:sz w:val="18"/>
          <w:szCs w:val="18"/>
          <w:lang w:val="en-GB"/>
        </w:rPr>
        <w:t>they</w:t>
      </w:r>
      <w:r>
        <w:rPr>
          <w:sz w:val="18"/>
          <w:szCs w:val="18"/>
          <w:lang w:val="en-GB"/>
        </w:rPr>
        <w:t xml:space="preserve"> provided for the university </w:t>
      </w:r>
      <w:r w:rsidR="000D1C90">
        <w:rPr>
          <w:sz w:val="18"/>
          <w:szCs w:val="18"/>
          <w:lang w:val="en-GB"/>
        </w:rPr>
        <w:t>they</w:t>
      </w:r>
      <w:r>
        <w:rPr>
          <w:sz w:val="18"/>
          <w:szCs w:val="18"/>
          <w:lang w:val="en-GB"/>
        </w:rPr>
        <w:t xml:space="preserve"> is currently enrolled at (e.g. via the university’s online information system) is correct and complete. </w:t>
      </w:r>
      <w:proofErr w:type="gramStart"/>
      <w:r>
        <w:rPr>
          <w:sz w:val="18"/>
          <w:szCs w:val="18"/>
          <w:lang w:val="en-GB"/>
        </w:rPr>
        <w:t xml:space="preserve">Where necessary, the student corrected and/or completed the personal data to the best of </w:t>
      </w:r>
      <w:r w:rsidR="000D1C90">
        <w:rPr>
          <w:sz w:val="18"/>
          <w:szCs w:val="18"/>
          <w:lang w:val="en-GB"/>
        </w:rPr>
        <w:t>their</w:t>
      </w:r>
      <w:r>
        <w:rPr>
          <w:sz w:val="18"/>
          <w:szCs w:val="18"/>
          <w:lang w:val="en-GB"/>
        </w:rPr>
        <w:t xml:space="preserve"> knowledge or has officially requested a correction/completion of </w:t>
      </w:r>
      <w:r w:rsidR="000D1C90">
        <w:rPr>
          <w:sz w:val="18"/>
          <w:szCs w:val="18"/>
          <w:lang w:val="en-GB"/>
        </w:rPr>
        <w:t>their</w:t>
      </w:r>
      <w:r>
        <w:rPr>
          <w:sz w:val="18"/>
          <w:szCs w:val="18"/>
          <w:lang w:val="en-GB"/>
        </w:rPr>
        <w:t xml:space="preserve"> personal data.</w:t>
      </w:r>
      <w:proofErr w:type="gramEnd"/>
    </w:p>
    <w:p w:rsidR="003E2177" w:rsidRPr="000D1C90" w:rsidRDefault="003E2177">
      <w:pPr>
        <w:pStyle w:val="Funotentext"/>
        <w:rPr>
          <w:lang w:val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19C7" w:rsidRDefault="00A319C7">
    <w:pPr>
      <w:pStyle w:val="Kopfzeile"/>
    </w:pPr>
    <w:r>
      <w:rPr>
        <w:lang w:val="de-AT"/>
      </w:rPr>
      <w:t xml:space="preserve">Learning </w:t>
    </w:r>
    <w:proofErr w:type="spellStart"/>
    <w:r>
      <w:rPr>
        <w:lang w:val="de-AT"/>
      </w:rPr>
      <w:t>Cont</w:t>
    </w:r>
    <w:r w:rsidR="00B14172">
      <w:rPr>
        <w:lang w:val="de-AT"/>
      </w:rPr>
      <w:t>ract</w:t>
    </w:r>
    <w:proofErr w:type="spellEnd"/>
    <w:r w:rsidR="00B14172">
      <w:rPr>
        <w:lang w:val="de-AT"/>
      </w:rPr>
      <w:t xml:space="preserve"> </w:t>
    </w:r>
    <w:proofErr w:type="spellStart"/>
    <w:r w:rsidR="00B14172">
      <w:rPr>
        <w:lang w:val="de-AT"/>
      </w:rPr>
      <w:t>f</w:t>
    </w:r>
    <w:r w:rsidR="0029241E">
      <w:rPr>
        <w:lang w:val="de-AT"/>
      </w:rPr>
      <w:t>or</w:t>
    </w:r>
    <w:proofErr w:type="spellEnd"/>
    <w:r w:rsidR="0029241E">
      <w:rPr>
        <w:lang w:val="de-AT"/>
      </w:rPr>
      <w:t xml:space="preserve"> </w:t>
    </w:r>
    <w:proofErr w:type="spellStart"/>
    <w:r w:rsidR="0029241E">
      <w:rPr>
        <w:lang w:val="de-AT"/>
      </w:rPr>
      <w:t>Into</w:t>
    </w:r>
    <w:proofErr w:type="spellEnd"/>
    <w:r w:rsidR="0029241E">
      <w:rPr>
        <w:lang w:val="de-AT"/>
      </w:rPr>
      <w:t xml:space="preserve"> Research II Module, v1.3 10</w:t>
    </w:r>
    <w:r w:rsidR="00B14172">
      <w:rPr>
        <w:lang w:val="de-AT"/>
      </w:rPr>
      <w:t>/2018</w:t>
    </w:r>
    <w:r w:rsidR="0029241E">
      <w:tab/>
    </w:r>
    <w:r w:rsidR="0029241E">
      <w:tab/>
      <w:t>your name, your student ID</w:t>
    </w:r>
    <w:r>
      <w:t xml:space="preserve"> number</w:t>
    </w:r>
  </w:p>
  <w:p w:rsidR="00A319C7" w:rsidRDefault="00A319C7">
    <w:pPr>
      <w:pStyle w:val="Kopfzeile"/>
    </w:pPr>
    <w:r>
      <w:rPr>
        <w:rStyle w:val="Seitenzahl1"/>
        <w:rFonts w:eastAsia="Times"/>
        <w:szCs w:val="20"/>
        <w:lang w:val="en-US" w:bidi="ar-SA"/>
      </w:rPr>
      <w:t xml:space="preserve">© </w:t>
    </w:r>
    <w:proofErr w:type="spellStart"/>
    <w:r>
      <w:rPr>
        <w:rStyle w:val="Seitenzahl1"/>
        <w:rFonts w:eastAsia="Times"/>
        <w:szCs w:val="20"/>
        <w:lang w:val="en-US" w:bidi="ar-SA"/>
      </w:rPr>
      <w:t>MEi</w:t>
    </w:r>
    <w:proofErr w:type="gramStart"/>
    <w:r>
      <w:rPr>
        <w:rStyle w:val="Seitenzahl1"/>
        <w:rFonts w:eastAsia="Times"/>
        <w:szCs w:val="20"/>
        <w:lang w:val="en-US" w:bidi="ar-SA"/>
      </w:rPr>
      <w:t>:CogSci</w:t>
    </w:r>
    <w:proofErr w:type="spellEnd"/>
    <w:proofErr w:type="gramEnd"/>
    <w:r>
      <w:tab/>
    </w:r>
    <w:r>
      <w:tab/>
    </w:r>
    <w:r>
      <w:rPr>
        <w:rFonts w:eastAsia="Times"/>
        <w:szCs w:val="20"/>
        <w:lang w:val="en-US" w:bidi="ar-SA"/>
      </w:rPr>
      <w:fldChar w:fldCharType="begin"/>
    </w:r>
    <w:r>
      <w:rPr>
        <w:rFonts w:eastAsia="Times"/>
        <w:szCs w:val="20"/>
        <w:lang w:val="en-US" w:bidi="ar-SA"/>
      </w:rPr>
      <w:instrText xml:space="preserve"> DATE \@"MMMM\ d', 'yyyy" </w:instrText>
    </w:r>
    <w:r>
      <w:rPr>
        <w:rFonts w:eastAsia="Times"/>
        <w:szCs w:val="20"/>
        <w:lang w:val="en-US" w:bidi="ar-SA"/>
      </w:rPr>
      <w:fldChar w:fldCharType="separate"/>
    </w:r>
    <w:r w:rsidR="000D1C90">
      <w:rPr>
        <w:rFonts w:eastAsia="Times"/>
        <w:noProof/>
        <w:szCs w:val="20"/>
        <w:lang w:val="en-US" w:bidi="ar-SA"/>
      </w:rPr>
      <w:t>January 30, 2020</w:t>
    </w:r>
    <w:r>
      <w:rPr>
        <w:rFonts w:eastAsia="Times"/>
        <w:szCs w:val="20"/>
        <w:lang w:val="en-US" w:bidi="ar-SA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berschrift1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05A"/>
    <w:rsid w:val="000D1C90"/>
    <w:rsid w:val="00156D6E"/>
    <w:rsid w:val="00187CA1"/>
    <w:rsid w:val="0029241E"/>
    <w:rsid w:val="003B256B"/>
    <w:rsid w:val="003E2177"/>
    <w:rsid w:val="00497E86"/>
    <w:rsid w:val="005A39CF"/>
    <w:rsid w:val="008477C4"/>
    <w:rsid w:val="009D107E"/>
    <w:rsid w:val="009E205A"/>
    <w:rsid w:val="009E789F"/>
    <w:rsid w:val="00A319C7"/>
    <w:rsid w:val="00B14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AEBAA307-102C-4B81-8C63-E3CCCCA95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uppressAutoHyphens/>
    </w:pPr>
    <w:rPr>
      <w:rFonts w:ascii="Arial" w:eastAsia="SimSun" w:hAnsi="Arial" w:cs="Mangal"/>
      <w:bCs/>
      <w:kern w:val="1"/>
      <w:szCs w:val="24"/>
      <w:lang w:val="en-GB" w:eastAsia="zh-CN" w:bidi="hi-IN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spacing w:before="113" w:after="62"/>
      <w:outlineLvl w:val="0"/>
    </w:pPr>
    <w:rPr>
      <w:rFonts w:cs="Arial"/>
      <w:b/>
      <w:sz w:val="24"/>
      <w:szCs w:val="32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1"/>
      </w:numPr>
      <w:spacing w:before="170" w:after="57"/>
      <w:ind w:left="283"/>
      <w:outlineLvl w:val="1"/>
    </w:pPr>
    <w:rPr>
      <w:rFonts w:cs="Arial"/>
      <w:b/>
      <w:iCs/>
      <w:szCs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1"/>
      </w:numPr>
      <w:spacing w:before="57"/>
      <w:ind w:left="283"/>
      <w:outlineLvl w:val="2"/>
    </w:pPr>
    <w:rPr>
      <w:rFonts w:cs="Arial"/>
      <w:b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rFonts w:ascii="Symbol" w:hAnsi="Symbol" w:cs="OpenSymbol"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Absatz-Standardschriftart1">
    <w:name w:val="Absatz-Standardschriftart1"/>
  </w:style>
  <w:style w:type="character" w:customStyle="1" w:styleId="Seitenzahl1">
    <w:name w:val="Seitenzahl1"/>
  </w:style>
  <w:style w:type="character" w:customStyle="1" w:styleId="Aufzhlungszeichen1">
    <w:name w:val="Aufzählungszeichen1"/>
    <w:rPr>
      <w:rFonts w:ascii="OpenSymbol" w:eastAsia="OpenSymbol" w:hAnsi="OpenSymbol" w:cs="OpenSymbol"/>
    </w:rPr>
  </w:style>
  <w:style w:type="character" w:customStyle="1" w:styleId="Nummerierungszeichen">
    <w:name w:val="Nummerierungszeichen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Character20style">
    <w:name w:val="Character_20_style"/>
  </w:style>
  <w:style w:type="paragraph" w:customStyle="1" w:styleId="berschrift">
    <w:name w:val="Überschrift"/>
    <w:basedOn w:val="Standard"/>
    <w:next w:val="Textkrper"/>
    <w:pPr>
      <w:keepNext/>
      <w:spacing w:before="240" w:after="120"/>
      <w:jc w:val="right"/>
    </w:pPr>
    <w:rPr>
      <w:rFonts w:eastAsia="Microsoft YaHei"/>
      <w:b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  <w:sz w:val="24"/>
    </w:rPr>
  </w:style>
  <w:style w:type="paragraph" w:customStyle="1" w:styleId="Verzeichnis">
    <w:name w:val="Verzeichnis"/>
    <w:basedOn w:val="Standard"/>
    <w:pPr>
      <w:suppressLineNumbers/>
    </w:p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textAlignment w:val="center"/>
    </w:pPr>
    <w:rPr>
      <w:rFonts w:cs="Arial"/>
      <w:b/>
      <w:sz w:val="18"/>
    </w:rPr>
  </w:style>
  <w:style w:type="paragraph" w:customStyle="1" w:styleId="TabelleText">
    <w:name w:val="Tabelle_Text"/>
    <w:basedOn w:val="Standard"/>
    <w:pPr>
      <w:spacing w:before="40"/>
    </w:pPr>
    <w:rPr>
      <w:rFonts w:cs="Arial"/>
      <w:color w:val="000000"/>
      <w:sz w:val="18"/>
    </w:rPr>
  </w:style>
  <w:style w:type="paragraph" w:customStyle="1" w:styleId="Rahmeninhalt">
    <w:name w:val="Rahmeninhalt"/>
    <w:basedOn w:val="Standard"/>
  </w:style>
  <w:style w:type="paragraph" w:styleId="Kopfzeile">
    <w:name w:val="header"/>
    <w:basedOn w:val="Standard"/>
    <w:pPr>
      <w:suppressLineNumbers/>
      <w:tabs>
        <w:tab w:val="center" w:pos="4819"/>
        <w:tab w:val="right" w:pos="9638"/>
      </w:tabs>
    </w:pPr>
    <w:rPr>
      <w:rFonts w:cs="Arial"/>
      <w:i/>
      <w:color w:val="666666"/>
      <w:sz w:val="16"/>
    </w:rPr>
  </w:style>
  <w:style w:type="paragraph" w:styleId="Fuzeile">
    <w:name w:val="footer"/>
    <w:basedOn w:val="Standard"/>
    <w:pPr>
      <w:suppressLineNumbers/>
      <w:tabs>
        <w:tab w:val="center" w:pos="4819"/>
        <w:tab w:val="right" w:pos="9638"/>
      </w:tabs>
    </w:pPr>
    <w:rPr>
      <w:rFonts w:cs="Arial"/>
      <w:color w:val="666666"/>
      <w:sz w:val="16"/>
    </w:rPr>
  </w:style>
  <w:style w:type="paragraph" w:customStyle="1" w:styleId="Tabelleberschrift1">
    <w:name w:val="Tabelle_Überschrift1"/>
    <w:basedOn w:val="Tabellenberschrift"/>
    <w:pPr>
      <w:ind w:left="283"/>
      <w:textAlignment w:val="bottom"/>
    </w:pPr>
    <w:rPr>
      <w:sz w:val="20"/>
    </w:rPr>
  </w:style>
  <w:style w:type="paragraph" w:styleId="Titel">
    <w:name w:val="Title"/>
    <w:basedOn w:val="berschrift"/>
    <w:next w:val="Textkrper"/>
    <w:qFormat/>
    <w:pPr>
      <w:jc w:val="left"/>
    </w:pPr>
    <w:rPr>
      <w:rFonts w:cs="Arial"/>
      <w:sz w:val="24"/>
      <w:szCs w:val="56"/>
    </w:rPr>
  </w:style>
  <w:style w:type="paragraph" w:customStyle="1" w:styleId="Titel1">
    <w:name w:val="Titel1"/>
    <w:basedOn w:val="Textkrper"/>
    <w:pPr>
      <w:tabs>
        <w:tab w:val="left" w:pos="0"/>
      </w:tabs>
      <w:jc w:val="right"/>
    </w:pPr>
    <w:rPr>
      <w:b/>
      <w:sz w:val="2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9241E"/>
    <w:rPr>
      <w:szCs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9241E"/>
    <w:rPr>
      <w:rFonts w:ascii="Arial" w:eastAsia="SimSun" w:hAnsi="Arial" w:cs="Mangal"/>
      <w:bCs/>
      <w:kern w:val="1"/>
      <w:szCs w:val="18"/>
      <w:lang w:val="en-GB" w:eastAsia="zh-CN" w:bidi="hi-IN"/>
    </w:rPr>
  </w:style>
  <w:style w:type="character" w:styleId="Funotenzeichen">
    <w:name w:val="footnote reference"/>
    <w:basedOn w:val="Absatz-Standardschriftart"/>
    <w:uiPriority w:val="99"/>
    <w:semiHidden/>
    <w:unhideWhenUsed/>
    <w:rsid w:val="0029241E"/>
    <w:rPr>
      <w:vertAlign w:val="superscript"/>
    </w:rPr>
  </w:style>
  <w:style w:type="paragraph" w:customStyle="1" w:styleId="western">
    <w:name w:val="western"/>
    <w:basedOn w:val="Standard"/>
    <w:rsid w:val="0029241E"/>
    <w:pPr>
      <w:suppressAutoHyphens w:val="0"/>
      <w:spacing w:before="100" w:beforeAutospacing="1" w:after="142" w:line="288" w:lineRule="auto"/>
    </w:pPr>
    <w:rPr>
      <w:rFonts w:eastAsia="Times New Roman" w:cs="Arial"/>
      <w:bCs w:val="0"/>
      <w:color w:val="000000"/>
      <w:kern w:val="0"/>
      <w:szCs w:val="20"/>
      <w:lang w:val="de-AT" w:eastAsia="de-AT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904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1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5048C0-A399-41E0-A571-5DA77F2A5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602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Katharina Roetzer</dc:creator>
  <cp:keywords/>
  <cp:lastModifiedBy>Tim Reinboth</cp:lastModifiedBy>
  <cp:revision>7</cp:revision>
  <cp:lastPrinted>1899-12-31T23:00:00Z</cp:lastPrinted>
  <dcterms:created xsi:type="dcterms:W3CDTF">2018-08-27T10:24:00Z</dcterms:created>
  <dcterms:modified xsi:type="dcterms:W3CDTF">2020-01-30T14:08:00Z</dcterms:modified>
</cp:coreProperties>
</file>