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C73" w:rsidRDefault="00EE5FCB">
      <w:pPr>
        <w:pStyle w:val="berschrift"/>
        <w:numPr>
          <w:ilvl w:val="0"/>
          <w:numId w:val="2"/>
        </w:num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-88900</wp:posOffset>
            </wp:positionH>
            <wp:positionV relativeFrom="paragraph">
              <wp:posOffset>0</wp:posOffset>
            </wp:positionV>
            <wp:extent cx="1524000" cy="969010"/>
            <wp:effectExtent l="0" t="0" r="0" b="2540"/>
            <wp:wrapThrough wrapText="bothSides">
              <wp:wrapPolygon edited="0">
                <wp:start x="0" y="0"/>
                <wp:lineTo x="0" y="21232"/>
                <wp:lineTo x="10260" y="21232"/>
                <wp:lineTo x="10530" y="13588"/>
                <wp:lineTo x="21330" y="13164"/>
                <wp:lineTo x="21330" y="8917"/>
                <wp:lineTo x="18900" y="6794"/>
                <wp:lineTo x="19440" y="4671"/>
                <wp:lineTo x="17280" y="3397"/>
                <wp:lineTo x="10260" y="0"/>
                <wp:lineTo x="0" y="0"/>
              </wp:wrapPolygon>
            </wp:wrapThrough>
            <wp:docPr id="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C73">
        <w:t xml:space="preserve">MEi:CogSci Learning Contract </w:t>
      </w:r>
      <w:r w:rsidR="00352C73">
        <w:br/>
      </w:r>
      <w:bookmarkStart w:id="0" w:name="_GoBack"/>
      <w:bookmarkEnd w:id="0"/>
      <w:r w:rsidR="00352C73">
        <w:br/>
        <w:t>for the Mobility Semester</w:t>
      </w:r>
    </w:p>
    <w:p w:rsidR="00D63A10" w:rsidRDefault="00A8618C" w:rsidP="00D63A10">
      <w:pPr>
        <w:pStyle w:val="BodyText"/>
      </w:pPr>
      <w:r>
        <w:rPr>
          <w:noProof/>
          <w:lang w:val="en-US" w:eastAsia="en-U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-179070</wp:posOffset>
            </wp:positionH>
            <wp:positionV relativeFrom="paragraph">
              <wp:posOffset>127000</wp:posOffset>
            </wp:positionV>
            <wp:extent cx="2411730" cy="687705"/>
            <wp:effectExtent l="0" t="0" r="0" b="0"/>
            <wp:wrapThrough wrapText="bothSides">
              <wp:wrapPolygon edited="0">
                <wp:start x="682" y="2393"/>
                <wp:lineTo x="682" y="18548"/>
                <wp:lineTo x="20133" y="18548"/>
                <wp:lineTo x="20645" y="15557"/>
                <wp:lineTo x="20474" y="11368"/>
                <wp:lineTo x="7336" y="2393"/>
                <wp:lineTo x="682" y="2393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3A10" w:rsidRPr="00D63A10" w:rsidRDefault="00D63A10" w:rsidP="00D63A10">
      <w:pPr>
        <w:pStyle w:val="BodyText"/>
      </w:pPr>
      <w:r>
        <w:br/>
      </w:r>
      <w:r w:rsidR="00612C4D">
        <w:br/>
      </w:r>
    </w:p>
    <w:p w:rsidR="00352C73" w:rsidRDefault="00352C73" w:rsidP="00D63A10">
      <w:pPr>
        <w:pStyle w:val="Heading1"/>
      </w:pPr>
      <w:r>
        <w:t>Student Information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2270"/>
        <w:gridCol w:w="6591"/>
      </w:tblGrid>
      <w:tr w:rsidR="00352C73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  <w:numPr>
                <w:ilvl w:val="0"/>
                <w:numId w:val="2"/>
              </w:numPr>
            </w:pPr>
            <w:r>
              <w:t>Student Name</w:t>
            </w:r>
          </w:p>
        </w:tc>
        <w:tc>
          <w:tcPr>
            <w:tcW w:w="65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352C73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  <w:numPr>
                <w:ilvl w:val="0"/>
                <w:numId w:val="2"/>
              </w:numPr>
            </w:pPr>
            <w:r>
              <w:t>Home University</w:t>
            </w:r>
          </w:p>
        </w:tc>
        <w:tc>
          <w:tcPr>
            <w:tcW w:w="65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352C73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  <w:numPr>
                <w:ilvl w:val="0"/>
                <w:numId w:val="2"/>
              </w:numPr>
            </w:pPr>
            <w:r>
              <w:t>Student ID Number</w:t>
            </w:r>
            <w:r>
              <w:br/>
              <w:t>(Home University)</w:t>
            </w:r>
          </w:p>
        </w:tc>
        <w:tc>
          <w:tcPr>
            <w:tcW w:w="65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352C73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  <w:numPr>
                <w:ilvl w:val="0"/>
                <w:numId w:val="2"/>
              </w:numPr>
            </w:pPr>
            <w:r>
              <w:t>Degree Programme Code (Home University)</w:t>
            </w:r>
          </w:p>
        </w:tc>
        <w:tc>
          <w:tcPr>
            <w:tcW w:w="659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C04B72" w:rsidRDefault="00C04B72" w:rsidP="00C04B72">
            <w:pPr>
              <w:pStyle w:val="NormalWeb"/>
              <w:numPr>
                <w:ilvl w:val="0"/>
                <w:numId w:val="2"/>
              </w:numPr>
              <w:spacing w:before="40" w:beforeAutospacing="0" w:after="0" w:line="240" w:lineRule="auto"/>
              <w:rPr>
                <w:lang w:val="en-GB"/>
              </w:rPr>
            </w:pPr>
            <w:r>
              <w:rPr>
                <w:color w:val="000000"/>
                <w:sz w:val="18"/>
                <w:szCs w:val="18"/>
                <w:lang w:val="en-GB"/>
              </w:rPr>
              <w:t>Unless your home university is University of Ljubljana</w:t>
            </w:r>
          </w:p>
          <w:p w:rsidR="00352C73" w:rsidRDefault="00352C73" w:rsidP="00C04B72">
            <w:pPr>
              <w:pStyle w:val="TabelleText"/>
              <w:snapToGrid w:val="0"/>
            </w:pPr>
          </w:p>
        </w:tc>
      </w:tr>
      <w:tr w:rsidR="00352C73">
        <w:trPr>
          <w:trHeight w:val="510"/>
        </w:trPr>
        <w:tc>
          <w:tcPr>
            <w:tcW w:w="227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  <w:numPr>
                <w:ilvl w:val="0"/>
                <w:numId w:val="2"/>
              </w:numPr>
            </w:pPr>
            <w:r>
              <w:t>Host University</w:t>
            </w:r>
          </w:p>
        </w:tc>
        <w:tc>
          <w:tcPr>
            <w:tcW w:w="659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</w:tbl>
    <w:p w:rsidR="00766E00" w:rsidRDefault="00766E00" w:rsidP="00766E00">
      <w:pPr>
        <w:pStyle w:val="western"/>
        <w:spacing w:before="40" w:beforeAutospacing="0" w:after="0" w:line="240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This learning contract ensures that the ECTS credits the MEi</w:t>
      </w:r>
      <w:proofErr w:type="gramStart"/>
      <w:r>
        <w:rPr>
          <w:sz w:val="18"/>
          <w:szCs w:val="18"/>
          <w:lang w:val="en-GB"/>
        </w:rPr>
        <w:t>:CogSci</w:t>
      </w:r>
      <w:proofErr w:type="gramEnd"/>
      <w:r>
        <w:rPr>
          <w:sz w:val="18"/>
          <w:szCs w:val="18"/>
          <w:lang w:val="en-GB"/>
        </w:rPr>
        <w:t>-student acquires at the host university will be recognised at the home university. In order to make this contract valid, please follow the procedure below:</w:t>
      </w:r>
    </w:p>
    <w:p w:rsidR="00766E00" w:rsidRPr="00885591" w:rsidRDefault="00766E00" w:rsidP="00766E00">
      <w:pPr>
        <w:pStyle w:val="western"/>
        <w:spacing w:before="40" w:beforeAutospacing="0" w:after="0" w:line="240" w:lineRule="auto"/>
        <w:rPr>
          <w:sz w:val="6"/>
          <w:szCs w:val="6"/>
          <w:lang w:val="en-GB"/>
        </w:rPr>
      </w:pPr>
      <w:r w:rsidRPr="00885591">
        <w:rPr>
          <w:sz w:val="6"/>
          <w:szCs w:val="6"/>
          <w:lang w:val="en-GB"/>
        </w:rPr>
        <w:t xml:space="preserve"> </w:t>
      </w:r>
    </w:p>
    <w:p w:rsidR="00766E00" w:rsidRDefault="00766E00" w:rsidP="00766E00">
      <w:pPr>
        <w:pStyle w:val="western"/>
        <w:spacing w:before="40" w:beforeAutospacing="0" w:after="0" w:line="240" w:lineRule="auto"/>
        <w:rPr>
          <w:lang w:val="en-GB"/>
        </w:rPr>
      </w:pPr>
      <w:r>
        <w:rPr>
          <w:i/>
          <w:iCs/>
          <w:sz w:val="18"/>
          <w:szCs w:val="18"/>
          <w:u w:val="single"/>
          <w:lang w:val="en-GB"/>
        </w:rPr>
        <w:t>A) Preparation phase</w:t>
      </w:r>
    </w:p>
    <w:p w:rsidR="00766E00" w:rsidRPr="00F7725A" w:rsidRDefault="00766E00" w:rsidP="00766E00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Planning of studies and courses at the host university:</w:t>
      </w:r>
      <w:r>
        <w:rPr>
          <w:sz w:val="18"/>
          <w:szCs w:val="18"/>
          <w:lang w:val="en-GB"/>
        </w:rPr>
        <w:t xml:space="preserve"> Student fills out the semester contract in negotiation with local coordinator.</w:t>
      </w:r>
    </w:p>
    <w:p w:rsidR="00766E00" w:rsidRDefault="00766E00" w:rsidP="00766E00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Negotiation of Special Topic of Interest Module(s)/Mobility Project:</w:t>
      </w:r>
      <w:r>
        <w:rPr>
          <w:sz w:val="18"/>
          <w:szCs w:val="18"/>
          <w:lang w:val="en-GB"/>
        </w:rPr>
        <w:t xml:space="preserve"> The student negotiates the </w:t>
      </w:r>
      <w:r>
        <w:rPr>
          <w:i/>
          <w:iCs/>
          <w:sz w:val="18"/>
          <w:szCs w:val="18"/>
          <w:lang w:val="en-GB"/>
        </w:rPr>
        <w:t>special topic of interest</w:t>
      </w:r>
      <w:r>
        <w:rPr>
          <w:sz w:val="18"/>
          <w:szCs w:val="18"/>
          <w:lang w:val="en-GB"/>
        </w:rPr>
        <w:t xml:space="preserve"> (i.e., a cognitive phenomenon) they want to study and how (i.e., a combination of courses, lab work, self-study, literature used) with the supervisor.</w:t>
      </w:r>
    </w:p>
    <w:p w:rsidR="00766E00" w:rsidRDefault="00766E00" w:rsidP="00766E00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Concrete plan of the project:</w:t>
      </w:r>
      <w:r>
        <w:rPr>
          <w:sz w:val="18"/>
          <w:szCs w:val="18"/>
          <w:lang w:val="en-GB"/>
        </w:rPr>
        <w:t xml:space="preserve"> The student specifies the work-plan for the module (elements of module, milestones, deliverables, dates</w:t>
      </w:r>
      <w:proofErr w:type="gramStart"/>
      <w:r>
        <w:rPr>
          <w:sz w:val="18"/>
          <w:szCs w:val="18"/>
          <w:lang w:val="en-GB"/>
        </w:rPr>
        <w:t>,…</w:t>
      </w:r>
      <w:proofErr w:type="gramEnd"/>
      <w:r>
        <w:rPr>
          <w:sz w:val="18"/>
          <w:szCs w:val="18"/>
          <w:lang w:val="en-GB"/>
        </w:rPr>
        <w:t>).</w:t>
      </w:r>
    </w:p>
    <w:p w:rsidR="00766E00" w:rsidRDefault="00766E00" w:rsidP="00766E00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Acknowledgement:</w:t>
      </w:r>
      <w:r>
        <w:rPr>
          <w:sz w:val="18"/>
          <w:szCs w:val="18"/>
          <w:lang w:val="en-GB"/>
        </w:rPr>
        <w:t xml:space="preserve"> The supervisor checks the contract and gives their OK; </w:t>
      </w:r>
    </w:p>
    <w:p w:rsidR="00766E00" w:rsidRDefault="00766E00" w:rsidP="00766E00">
      <w:pPr>
        <w:pStyle w:val="western"/>
        <w:numPr>
          <w:ilvl w:val="1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 xml:space="preserve">The </w:t>
      </w:r>
      <w:r>
        <w:rPr>
          <w:b/>
          <w:bCs/>
          <w:sz w:val="18"/>
          <w:szCs w:val="18"/>
          <w:lang w:val="en-GB"/>
        </w:rPr>
        <w:t>student</w:t>
      </w:r>
      <w:r>
        <w:rPr>
          <w:sz w:val="18"/>
          <w:szCs w:val="18"/>
          <w:lang w:val="en-GB"/>
        </w:rPr>
        <w:t xml:space="preserve"> </w:t>
      </w:r>
      <w:r>
        <w:rPr>
          <w:b/>
          <w:bCs/>
          <w:sz w:val="18"/>
          <w:szCs w:val="18"/>
          <w:lang w:val="en-GB"/>
        </w:rPr>
        <w:t xml:space="preserve">sends the LC to the local coordinators at the </w:t>
      </w:r>
      <w:r>
        <w:rPr>
          <w:b/>
          <w:bCs/>
          <w:i/>
          <w:iCs/>
          <w:sz w:val="18"/>
          <w:szCs w:val="18"/>
          <w:lang w:val="en-GB"/>
        </w:rPr>
        <w:t>home</w:t>
      </w:r>
      <w:r>
        <w:rPr>
          <w:b/>
          <w:bCs/>
          <w:sz w:val="18"/>
          <w:szCs w:val="18"/>
          <w:lang w:val="en-GB"/>
        </w:rPr>
        <w:t xml:space="preserve"> and </w:t>
      </w:r>
      <w:r>
        <w:rPr>
          <w:b/>
          <w:bCs/>
          <w:i/>
          <w:iCs/>
          <w:sz w:val="18"/>
          <w:szCs w:val="18"/>
          <w:lang w:val="en-GB"/>
        </w:rPr>
        <w:t>host</w:t>
      </w:r>
      <w:r>
        <w:rPr>
          <w:b/>
          <w:bCs/>
          <w:sz w:val="18"/>
          <w:szCs w:val="18"/>
          <w:lang w:val="en-GB"/>
        </w:rPr>
        <w:t xml:space="preserve"> university</w:t>
      </w:r>
      <w:r>
        <w:rPr>
          <w:sz w:val="18"/>
          <w:szCs w:val="18"/>
          <w:lang w:val="en-GB"/>
        </w:rPr>
        <w:t xml:space="preserve"> (+ cc to the supervisor)</w:t>
      </w:r>
    </w:p>
    <w:p w:rsidR="00766E00" w:rsidRDefault="00766E00" w:rsidP="00766E00">
      <w:pPr>
        <w:pStyle w:val="western"/>
        <w:numPr>
          <w:ilvl w:val="2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>with the agreement sentence: “I agree to this learning contract”</w:t>
      </w:r>
    </w:p>
    <w:p w:rsidR="00766E00" w:rsidRDefault="00766E00" w:rsidP="00766E00">
      <w:pPr>
        <w:pStyle w:val="western"/>
        <w:numPr>
          <w:ilvl w:val="2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 xml:space="preserve">as a </w:t>
      </w:r>
      <w:r>
        <w:rPr>
          <w:b/>
          <w:bCs/>
          <w:sz w:val="18"/>
          <w:szCs w:val="18"/>
          <w:lang w:val="en-GB"/>
        </w:rPr>
        <w:t>.pdf only</w:t>
      </w:r>
    </w:p>
    <w:p w:rsidR="00766E00" w:rsidRDefault="00766E00" w:rsidP="00766E00">
      <w:pPr>
        <w:pStyle w:val="western"/>
        <w:numPr>
          <w:ilvl w:val="2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 xml:space="preserve">adding their name to the title of the document, e.g. </w:t>
      </w:r>
      <w:proofErr w:type="spellStart"/>
      <w:r>
        <w:rPr>
          <w:b/>
          <w:bCs/>
          <w:sz w:val="18"/>
          <w:szCs w:val="18"/>
          <w:lang w:val="en-GB"/>
        </w:rPr>
        <w:t>SurnameName_LC_Mobility</w:t>
      </w:r>
      <w:proofErr w:type="spellEnd"/>
    </w:p>
    <w:p w:rsidR="00766E00" w:rsidRPr="00885591" w:rsidRDefault="00766E00" w:rsidP="00766E00">
      <w:pPr>
        <w:pStyle w:val="western"/>
        <w:numPr>
          <w:ilvl w:val="2"/>
          <w:numId w:val="9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>with an email head of thi</w:t>
      </w:r>
      <w:r w:rsidRPr="00885591">
        <w:rPr>
          <w:sz w:val="18"/>
          <w:szCs w:val="18"/>
          <w:lang w:val="en-GB"/>
        </w:rPr>
        <w:t>s format only:</w:t>
      </w:r>
      <w:r w:rsidRPr="00885591">
        <w:rPr>
          <w:lang w:val="en-US"/>
        </w:rPr>
        <w:t xml:space="preserve"> </w:t>
      </w:r>
      <w:r w:rsidRPr="00885591">
        <w:rPr>
          <w:sz w:val="18"/>
          <w:szCs w:val="18"/>
          <w:lang w:val="en-GB"/>
        </w:rPr>
        <w:t>LC_ &lt; student surname,  first name&gt;  _ &lt;supervisor surname&gt;</w:t>
      </w:r>
    </w:p>
    <w:p w:rsidR="00766E00" w:rsidRDefault="00766E00" w:rsidP="00766E00">
      <w:pPr>
        <w:pStyle w:val="western"/>
        <w:numPr>
          <w:ilvl w:val="1"/>
          <w:numId w:val="9"/>
        </w:numPr>
        <w:spacing w:before="40" w:beforeAutospacing="0" w:after="0" w:line="240" w:lineRule="auto"/>
        <w:ind w:left="1434" w:hanging="357"/>
        <w:rPr>
          <w:lang w:val="en-GB"/>
        </w:rPr>
      </w:pPr>
      <w:r>
        <w:rPr>
          <w:b/>
          <w:bCs/>
          <w:sz w:val="18"/>
          <w:szCs w:val="18"/>
          <w:lang w:val="en-GB"/>
        </w:rPr>
        <w:t>Supervisor acknowledges that they accept the proposal by replying to the email (</w:t>
      </w:r>
      <w:r w:rsidRPr="00F7725A">
        <w:rPr>
          <w:b/>
          <w:bCs/>
          <w:i/>
          <w:sz w:val="18"/>
          <w:szCs w:val="18"/>
          <w:lang w:val="en-GB"/>
        </w:rPr>
        <w:t>reply to all</w:t>
      </w:r>
      <w:r>
        <w:rPr>
          <w:b/>
          <w:bCs/>
          <w:sz w:val="18"/>
          <w:szCs w:val="18"/>
          <w:lang w:val="en-GB"/>
        </w:rPr>
        <w:t>)</w:t>
      </w:r>
      <w:r>
        <w:rPr>
          <w:sz w:val="18"/>
          <w:szCs w:val="18"/>
          <w:lang w:val="en-GB"/>
        </w:rPr>
        <w:t>.</w:t>
      </w:r>
    </w:p>
    <w:p w:rsidR="00766E00" w:rsidRDefault="00766E00" w:rsidP="00766E00">
      <w:pPr>
        <w:pStyle w:val="western"/>
        <w:numPr>
          <w:ilvl w:val="0"/>
          <w:numId w:val="9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Approval by the home university:</w:t>
      </w:r>
      <w:r>
        <w:rPr>
          <w:sz w:val="18"/>
          <w:szCs w:val="18"/>
          <w:lang w:val="en-GB"/>
        </w:rPr>
        <w:t xml:space="preserve"> The local coordinator at the home university approves it or requests changes (go back to step 2)</w:t>
      </w:r>
    </w:p>
    <w:p w:rsidR="00766E00" w:rsidRDefault="00766E00" w:rsidP="00766E00">
      <w:pPr>
        <w:pStyle w:val="western"/>
        <w:spacing w:before="40" w:beforeAutospacing="0" w:after="0" w:line="240" w:lineRule="auto"/>
        <w:rPr>
          <w:lang w:val="en-GB"/>
        </w:rPr>
      </w:pPr>
      <w:r>
        <w:rPr>
          <w:i/>
          <w:iCs/>
          <w:sz w:val="18"/>
          <w:szCs w:val="18"/>
          <w:u w:val="single"/>
          <w:lang w:val="en-GB"/>
        </w:rPr>
        <w:t>B) Mobility phase</w:t>
      </w:r>
    </w:p>
    <w:p w:rsidR="00766E00" w:rsidRPr="009F5E46" w:rsidRDefault="00766E00" w:rsidP="00766E00">
      <w:pPr>
        <w:pStyle w:val="western"/>
        <w:numPr>
          <w:ilvl w:val="0"/>
          <w:numId w:val="12"/>
        </w:numPr>
        <w:spacing w:before="40" w:beforeAutospacing="0" w:after="0" w:line="240" w:lineRule="auto"/>
        <w:rPr>
          <w:sz w:val="18"/>
          <w:lang w:val="en-GB"/>
        </w:rPr>
      </w:pPr>
      <w:r w:rsidRPr="009F5E46">
        <w:rPr>
          <w:b/>
          <w:sz w:val="18"/>
          <w:lang w:val="en-GB"/>
        </w:rPr>
        <w:t>In case of changes in project/planned courses:</w:t>
      </w:r>
      <w:r w:rsidRPr="009F5E46">
        <w:rPr>
          <w:sz w:val="18"/>
          <w:lang w:val="en-GB"/>
        </w:rPr>
        <w:t xml:space="preserve"> the student has to inform the coordinators</w:t>
      </w:r>
      <w:r>
        <w:rPr>
          <w:sz w:val="18"/>
          <w:lang w:val="en-GB"/>
        </w:rPr>
        <w:t xml:space="preserve"> at the host and home universities immediately</w:t>
      </w:r>
      <w:r w:rsidRPr="009F5E46">
        <w:rPr>
          <w:sz w:val="18"/>
          <w:lang w:val="en-GB"/>
        </w:rPr>
        <w:t>.</w:t>
      </w:r>
    </w:p>
    <w:p w:rsidR="00766E00" w:rsidRPr="009F5E46" w:rsidRDefault="00766E00" w:rsidP="00766E00">
      <w:pPr>
        <w:pStyle w:val="western"/>
        <w:numPr>
          <w:ilvl w:val="0"/>
          <w:numId w:val="12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>After finishing the project, the supervisor grades, signs and stamps the document.</w:t>
      </w:r>
    </w:p>
    <w:p w:rsidR="00766E00" w:rsidRDefault="00766E00" w:rsidP="00766E00">
      <w:pPr>
        <w:pStyle w:val="western"/>
        <w:numPr>
          <w:ilvl w:val="0"/>
          <w:numId w:val="12"/>
        </w:numPr>
        <w:spacing w:before="40" w:beforeAutospacing="0" w:after="0" w:line="240" w:lineRule="auto"/>
        <w:rPr>
          <w:lang w:val="en-GB"/>
        </w:rPr>
      </w:pPr>
      <w:r>
        <w:rPr>
          <w:sz w:val="18"/>
          <w:szCs w:val="18"/>
          <w:lang w:val="en-GB"/>
        </w:rPr>
        <w:t xml:space="preserve">Graded, signed and stamped Learning Contract </w:t>
      </w:r>
      <w:proofErr w:type="gramStart"/>
      <w:r>
        <w:rPr>
          <w:sz w:val="18"/>
          <w:szCs w:val="18"/>
          <w:lang w:val="en-GB"/>
        </w:rPr>
        <w:t>is sent</w:t>
      </w:r>
      <w:proofErr w:type="gramEnd"/>
      <w:r>
        <w:rPr>
          <w:sz w:val="18"/>
          <w:szCs w:val="18"/>
          <w:lang w:val="en-GB"/>
        </w:rPr>
        <w:t xml:space="preserve"> to the coordinator of the host university </w:t>
      </w:r>
      <w:r w:rsidRPr="009F5E46">
        <w:rPr>
          <w:b/>
          <w:sz w:val="18"/>
          <w:szCs w:val="18"/>
          <w:lang w:val="en-GB"/>
        </w:rPr>
        <w:t xml:space="preserve">within the </w:t>
      </w:r>
      <w:r>
        <w:rPr>
          <w:b/>
          <w:sz w:val="18"/>
          <w:szCs w:val="18"/>
          <w:lang w:val="en-GB"/>
        </w:rPr>
        <w:t>specified</w:t>
      </w:r>
      <w:r w:rsidRPr="009F5E46">
        <w:rPr>
          <w:b/>
          <w:sz w:val="18"/>
          <w:szCs w:val="18"/>
          <w:lang w:val="en-GB"/>
        </w:rPr>
        <w:t xml:space="preserve"> deadline</w:t>
      </w:r>
      <w:r>
        <w:rPr>
          <w:sz w:val="18"/>
          <w:szCs w:val="18"/>
          <w:lang w:val="en-GB"/>
        </w:rPr>
        <w:t xml:space="preserve">. </w:t>
      </w:r>
    </w:p>
    <w:p w:rsidR="00766E00" w:rsidRDefault="00766E00" w:rsidP="00766E00">
      <w:pPr>
        <w:pStyle w:val="western"/>
        <w:spacing w:before="40" w:beforeAutospacing="0" w:after="0" w:line="240" w:lineRule="auto"/>
        <w:rPr>
          <w:lang w:val="en-GB"/>
        </w:rPr>
      </w:pPr>
      <w:r>
        <w:rPr>
          <w:i/>
          <w:iCs/>
          <w:sz w:val="18"/>
          <w:szCs w:val="18"/>
          <w:u w:val="single"/>
          <w:lang w:val="en-GB"/>
        </w:rPr>
        <w:t>C) Grading &amp; recognition phase</w:t>
      </w:r>
    </w:p>
    <w:p w:rsidR="00766E00" w:rsidRPr="00885591" w:rsidRDefault="00766E00" w:rsidP="00766E00">
      <w:pPr>
        <w:pStyle w:val="western"/>
        <w:numPr>
          <w:ilvl w:val="0"/>
          <w:numId w:val="11"/>
        </w:numPr>
        <w:spacing w:before="40" w:beforeAutospacing="0" w:after="0" w:line="240" w:lineRule="auto"/>
        <w:rPr>
          <w:lang w:val="en-GB"/>
        </w:rPr>
      </w:pPr>
      <w:r>
        <w:rPr>
          <w:b/>
          <w:bCs/>
          <w:sz w:val="18"/>
          <w:szCs w:val="18"/>
          <w:lang w:val="en-GB"/>
        </w:rPr>
        <w:t>Final grading &amp; recognition:</w:t>
      </w:r>
      <w:r>
        <w:rPr>
          <w:sz w:val="18"/>
          <w:szCs w:val="18"/>
          <w:lang w:val="en-GB"/>
        </w:rPr>
        <w:t xml:space="preserve"> Original signed contract &amp; certificates/transcripts </w:t>
      </w:r>
      <w:proofErr w:type="gramStart"/>
      <w:r>
        <w:rPr>
          <w:sz w:val="18"/>
          <w:szCs w:val="18"/>
          <w:lang w:val="en-GB"/>
        </w:rPr>
        <w:t>are returned</w:t>
      </w:r>
      <w:proofErr w:type="gramEnd"/>
      <w:r>
        <w:rPr>
          <w:sz w:val="18"/>
          <w:szCs w:val="18"/>
          <w:lang w:val="en-GB"/>
        </w:rPr>
        <w:t xml:space="preserve"> to coordinator at </w:t>
      </w:r>
      <w:r>
        <w:rPr>
          <w:i/>
          <w:iCs/>
          <w:sz w:val="18"/>
          <w:szCs w:val="18"/>
          <w:lang w:val="en-GB"/>
        </w:rPr>
        <w:t>home</w:t>
      </w:r>
      <w:r>
        <w:rPr>
          <w:sz w:val="18"/>
          <w:szCs w:val="18"/>
          <w:lang w:val="en-GB"/>
        </w:rPr>
        <w:t xml:space="preserve"> university for grade recognition after the project has been finished.</w:t>
      </w:r>
    </w:p>
    <w:p w:rsidR="00766E00" w:rsidRPr="00885591" w:rsidRDefault="00766E00" w:rsidP="00766E00">
      <w:pPr>
        <w:pStyle w:val="western"/>
        <w:spacing w:before="40" w:beforeAutospacing="0" w:after="0" w:line="240" w:lineRule="auto"/>
        <w:rPr>
          <w:sz w:val="6"/>
          <w:szCs w:val="6"/>
          <w:lang w:val="en-GB"/>
        </w:rPr>
      </w:pPr>
      <w:r w:rsidRPr="00885591">
        <w:rPr>
          <w:sz w:val="6"/>
          <w:szCs w:val="6"/>
          <w:lang w:val="en-GB"/>
        </w:rPr>
        <w:t xml:space="preserve"> </w:t>
      </w:r>
    </w:p>
    <w:p w:rsidR="00352C73" w:rsidRDefault="00352C73">
      <w:pPr>
        <w:pStyle w:val="Heading1"/>
        <w:pageBreakBefore/>
      </w:pPr>
      <w:r>
        <w:rPr>
          <w:szCs w:val="24"/>
        </w:rPr>
        <w:lastRenderedPageBreak/>
        <w:t>Semester Contract</w:t>
      </w:r>
    </w:p>
    <w:tbl>
      <w:tblPr>
        <w:tblW w:w="0" w:type="auto"/>
        <w:tblInd w:w="44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914"/>
        <w:gridCol w:w="2271"/>
        <w:gridCol w:w="793"/>
        <w:gridCol w:w="1348"/>
        <w:gridCol w:w="1424"/>
      </w:tblGrid>
      <w:tr w:rsidR="00352C73">
        <w:trPr>
          <w:trHeight w:hRule="exact" w:val="340"/>
          <w:tblHeader/>
        </w:trPr>
        <w:tc>
          <w:tcPr>
            <w:tcW w:w="9750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berschrift1"/>
              <w:textAlignment w:val="center"/>
            </w:pPr>
            <w:r>
              <w:t>S-I-CS New Trends in Cognitive Science Module: 10 ECTS</w:t>
            </w:r>
          </w:p>
        </w:tc>
      </w:tr>
      <w:tr w:rsidR="00352C73">
        <w:trPr>
          <w:trHeight w:hRule="exact" w:val="397"/>
          <w:tblHeader/>
        </w:trPr>
        <w:tc>
          <w:tcPr>
            <w:tcW w:w="391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Course Type</w:t>
            </w:r>
          </w:p>
        </w:tc>
        <w:tc>
          <w:tcPr>
            <w:tcW w:w="79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ECTS</w:t>
            </w:r>
          </w:p>
        </w:tc>
        <w:tc>
          <w:tcPr>
            <w:tcW w:w="134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Grade (host)</w:t>
            </w:r>
          </w:p>
        </w:tc>
        <w:tc>
          <w:tcPr>
            <w:tcW w:w="142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Grade (home)</w:t>
            </w:r>
          </w:p>
        </w:tc>
      </w:tr>
      <w:tr w:rsidR="00352C73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rPr>
                <w:szCs w:val="18"/>
              </w:rPr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rPr>
                <w:szCs w:val="18"/>
              </w:rPr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jc w:val="right"/>
              <w:rPr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rPr>
                <w:szCs w:val="18"/>
              </w:rPr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rPr>
                <w:szCs w:val="18"/>
              </w:rPr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  <w:rPr>
                <w:szCs w:val="18"/>
              </w:rPr>
            </w:pPr>
          </w:p>
        </w:tc>
        <w:tc>
          <w:tcPr>
            <w:tcW w:w="142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  <w:rPr>
                <w:szCs w:val="18"/>
              </w:rPr>
            </w:pPr>
          </w:p>
        </w:tc>
      </w:tr>
      <w:tr w:rsidR="00352C73">
        <w:trPr>
          <w:trHeight w:hRule="exact" w:val="283"/>
        </w:trPr>
        <w:tc>
          <w:tcPr>
            <w:tcW w:w="8326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 xml:space="preserve">Module Grade </w:t>
            </w:r>
          </w:p>
        </w:tc>
        <w:tc>
          <w:tcPr>
            <w:tcW w:w="142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jc w:val="right"/>
            </w:pPr>
          </w:p>
        </w:tc>
      </w:tr>
    </w:tbl>
    <w:p w:rsidR="00352C73" w:rsidRDefault="00352C73">
      <w:pPr>
        <w:rPr>
          <w:i/>
          <w:iCs/>
        </w:rPr>
      </w:pPr>
    </w:p>
    <w:tbl>
      <w:tblPr>
        <w:tblW w:w="0" w:type="auto"/>
        <w:tblInd w:w="4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914"/>
        <w:gridCol w:w="2271"/>
        <w:gridCol w:w="793"/>
        <w:gridCol w:w="1346"/>
        <w:gridCol w:w="1405"/>
      </w:tblGrid>
      <w:tr w:rsidR="00352C73">
        <w:trPr>
          <w:trHeight w:hRule="exact" w:val="340"/>
        </w:trPr>
        <w:tc>
          <w:tcPr>
            <w:tcW w:w="9729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berschrift1"/>
              <w:textAlignment w:val="top"/>
            </w:pPr>
            <w:r>
              <w:t xml:space="preserve">S-I-PJ Special Topic of Interest (Project) Module: </w:t>
            </w:r>
            <w:bookmarkStart w:id="1" w:name="Text81"/>
            <w:bookmarkStart w:id="2" w:name="__Fieldmark__4038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"/>
            <w:bookmarkEnd w:id="2"/>
            <w:r>
              <w:rPr>
                <w:sz w:val="24"/>
              </w:rPr>
              <w:t xml:space="preserve"> </w:t>
            </w:r>
            <w:r>
              <w:t xml:space="preserve">ECTS </w:t>
            </w:r>
          </w:p>
        </w:tc>
      </w:tr>
      <w:tr w:rsidR="00352C73">
        <w:trPr>
          <w:trHeight w:hRule="exact" w:val="340"/>
        </w:trPr>
        <w:tc>
          <w:tcPr>
            <w:tcW w:w="391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Project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Supervisor</w:t>
            </w:r>
          </w:p>
        </w:tc>
        <w:tc>
          <w:tcPr>
            <w:tcW w:w="79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ECTS</w:t>
            </w:r>
          </w:p>
        </w:tc>
        <w:tc>
          <w:tcPr>
            <w:tcW w:w="134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Grade (host)</w:t>
            </w:r>
          </w:p>
        </w:tc>
        <w:tc>
          <w:tcPr>
            <w:tcW w:w="140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Grade (home)</w:t>
            </w:r>
          </w:p>
        </w:tc>
      </w:tr>
      <w:tr w:rsidR="00352C73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jc w:val="right"/>
            </w:pPr>
          </w:p>
        </w:tc>
        <w:tc>
          <w:tcPr>
            <w:tcW w:w="14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</w:pPr>
          </w:p>
        </w:tc>
      </w:tr>
      <w:tr w:rsidR="00352C73">
        <w:trPr>
          <w:trHeight w:hRule="exact" w:val="340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nberschrift"/>
            </w:pPr>
            <w:r>
              <w:t>Course Type</w:t>
            </w: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nberschrift"/>
            </w:pPr>
            <w:r>
              <w:t>ECTS</w:t>
            </w: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nberschrift"/>
            </w:pPr>
            <w:r>
              <w:t>Grade (host)</w:t>
            </w:r>
          </w:p>
        </w:tc>
        <w:tc>
          <w:tcPr>
            <w:tcW w:w="14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nberschrift"/>
            </w:pPr>
            <w:r>
              <w:t>Grade (home)</w:t>
            </w:r>
          </w:p>
        </w:tc>
      </w:tr>
      <w:tr w:rsidR="00352C73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  <w:rPr>
                <w:szCs w:val="18"/>
              </w:rPr>
            </w:pPr>
          </w:p>
        </w:tc>
        <w:tc>
          <w:tcPr>
            <w:tcW w:w="14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  <w:rPr>
                <w:szCs w:val="18"/>
              </w:rPr>
            </w:pPr>
          </w:p>
        </w:tc>
      </w:tr>
      <w:tr w:rsidR="00352C73">
        <w:trPr>
          <w:trHeight w:hRule="exact" w:val="283"/>
        </w:trPr>
        <w:tc>
          <w:tcPr>
            <w:tcW w:w="8324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 xml:space="preserve">Module Grade </w:t>
            </w:r>
          </w:p>
        </w:tc>
        <w:tc>
          <w:tcPr>
            <w:tcW w:w="140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jc w:val="right"/>
            </w:pPr>
          </w:p>
        </w:tc>
      </w:tr>
    </w:tbl>
    <w:p w:rsidR="00352C73" w:rsidRDefault="00352C73"/>
    <w:tbl>
      <w:tblPr>
        <w:tblW w:w="0" w:type="auto"/>
        <w:tblInd w:w="4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914"/>
        <w:gridCol w:w="2271"/>
        <w:gridCol w:w="793"/>
        <w:gridCol w:w="1346"/>
        <w:gridCol w:w="1415"/>
      </w:tblGrid>
      <w:tr w:rsidR="00352C73">
        <w:trPr>
          <w:trHeight w:hRule="exact" w:val="340"/>
        </w:trPr>
        <w:tc>
          <w:tcPr>
            <w:tcW w:w="9739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berschrift1"/>
              <w:textAlignment w:val="top"/>
            </w:pPr>
            <w:r>
              <w:t>S-I Special Topic of Interest Module:</w:t>
            </w:r>
            <w:r>
              <w:rPr>
                <w:sz w:val="24"/>
              </w:rPr>
              <w:t xml:space="preserve"> </w:t>
            </w:r>
            <w:bookmarkStart w:id="3" w:name="Text811"/>
            <w:bookmarkStart w:id="4" w:name="__Fieldmark__4131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3"/>
            <w:bookmarkEnd w:id="4"/>
            <w:r>
              <w:rPr>
                <w:sz w:val="24"/>
              </w:rPr>
              <w:t xml:space="preserve"> </w:t>
            </w:r>
            <w:r>
              <w:t xml:space="preserve">ECTS </w:t>
            </w:r>
            <w:r>
              <w:fldChar w:fldCharType="begin"/>
            </w:r>
            <w:r>
              <w:fldChar w:fldCharType="end"/>
            </w:r>
          </w:p>
        </w:tc>
      </w:tr>
      <w:tr w:rsidR="00352C73">
        <w:trPr>
          <w:trHeight w:hRule="exact" w:val="340"/>
        </w:trPr>
        <w:tc>
          <w:tcPr>
            <w:tcW w:w="391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Course Type</w:t>
            </w:r>
          </w:p>
        </w:tc>
        <w:tc>
          <w:tcPr>
            <w:tcW w:w="79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ECTS</w:t>
            </w:r>
          </w:p>
        </w:tc>
        <w:tc>
          <w:tcPr>
            <w:tcW w:w="134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Grade (host)</w:t>
            </w:r>
          </w:p>
        </w:tc>
        <w:tc>
          <w:tcPr>
            <w:tcW w:w="141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Grade (home)</w:t>
            </w:r>
          </w:p>
        </w:tc>
      </w:tr>
      <w:tr w:rsidR="00352C73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jc w:val="right"/>
            </w:pPr>
          </w:p>
        </w:tc>
        <w:tc>
          <w:tcPr>
            <w:tcW w:w="141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</w:pPr>
          </w:p>
        </w:tc>
      </w:tr>
      <w:tr w:rsidR="00352C73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</w:pPr>
          </w:p>
        </w:tc>
        <w:tc>
          <w:tcPr>
            <w:tcW w:w="141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</w:pPr>
          </w:p>
        </w:tc>
      </w:tr>
      <w:tr w:rsidR="00352C73">
        <w:trPr>
          <w:trHeight w:hRule="exact" w:val="283"/>
        </w:trPr>
        <w:tc>
          <w:tcPr>
            <w:tcW w:w="8324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  <w:textAlignment w:val="top"/>
            </w:pPr>
            <w:r>
              <w:t xml:space="preserve">Module Grade </w:t>
            </w:r>
          </w:p>
        </w:tc>
        <w:tc>
          <w:tcPr>
            <w:tcW w:w="141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jc w:val="right"/>
            </w:pPr>
          </w:p>
        </w:tc>
      </w:tr>
    </w:tbl>
    <w:p w:rsidR="00352C73" w:rsidRDefault="00352C73"/>
    <w:tbl>
      <w:tblPr>
        <w:tblW w:w="0" w:type="auto"/>
        <w:tblInd w:w="4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914"/>
        <w:gridCol w:w="2271"/>
        <w:gridCol w:w="793"/>
        <w:gridCol w:w="1348"/>
        <w:gridCol w:w="1413"/>
      </w:tblGrid>
      <w:tr w:rsidR="00352C73">
        <w:trPr>
          <w:trHeight w:hRule="exact" w:val="340"/>
          <w:tblHeader/>
        </w:trPr>
        <w:tc>
          <w:tcPr>
            <w:tcW w:w="9739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berschrift1"/>
              <w:textAlignment w:val="center"/>
            </w:pPr>
            <w:r>
              <w:t xml:space="preserve">W-D-C Elective Module: </w:t>
            </w:r>
            <w:bookmarkStart w:id="5" w:name="Text81112"/>
            <w:bookmarkStart w:id="6" w:name="__Fieldmark__4206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5"/>
            <w:bookmarkEnd w:id="6"/>
            <w:r>
              <w:rPr>
                <w:sz w:val="24"/>
              </w:rPr>
              <w:t xml:space="preserve"> </w:t>
            </w:r>
            <w:r>
              <w:t>ECTS</w:t>
            </w:r>
          </w:p>
        </w:tc>
      </w:tr>
      <w:tr w:rsidR="00352C73">
        <w:trPr>
          <w:trHeight w:hRule="exact" w:val="340"/>
          <w:tblHeader/>
        </w:trPr>
        <w:tc>
          <w:tcPr>
            <w:tcW w:w="391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Course Type</w:t>
            </w:r>
          </w:p>
        </w:tc>
        <w:tc>
          <w:tcPr>
            <w:tcW w:w="79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ECTS</w:t>
            </w:r>
          </w:p>
        </w:tc>
        <w:tc>
          <w:tcPr>
            <w:tcW w:w="134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Grade (host)</w:t>
            </w:r>
          </w:p>
        </w:tc>
        <w:tc>
          <w:tcPr>
            <w:tcW w:w="141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Grade (home)</w:t>
            </w:r>
          </w:p>
        </w:tc>
      </w:tr>
      <w:tr w:rsidR="00352C73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jc w:val="right"/>
            </w:pPr>
          </w:p>
        </w:tc>
        <w:tc>
          <w:tcPr>
            <w:tcW w:w="14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</w:pPr>
          </w:p>
        </w:tc>
      </w:tr>
      <w:tr w:rsidR="00352C73">
        <w:trPr>
          <w:trHeight w:val="567"/>
        </w:trPr>
        <w:tc>
          <w:tcPr>
            <w:tcW w:w="39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7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</w:pPr>
          </w:p>
        </w:tc>
        <w:tc>
          <w:tcPr>
            <w:tcW w:w="14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</w:pPr>
          </w:p>
        </w:tc>
      </w:tr>
      <w:tr w:rsidR="00352C73">
        <w:trPr>
          <w:trHeight w:hRule="exact" w:val="283"/>
        </w:trPr>
        <w:tc>
          <w:tcPr>
            <w:tcW w:w="8326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 xml:space="preserve">Module Grade </w:t>
            </w:r>
          </w:p>
        </w:tc>
        <w:tc>
          <w:tcPr>
            <w:tcW w:w="141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jc w:val="right"/>
            </w:pPr>
          </w:p>
        </w:tc>
      </w:tr>
    </w:tbl>
    <w:p w:rsidR="00352C73" w:rsidRDefault="00352C73"/>
    <w:p w:rsidR="00352C73" w:rsidRDefault="00352C73"/>
    <w:p w:rsidR="00352C73" w:rsidRDefault="00352C73"/>
    <w:p w:rsidR="00DB4A69" w:rsidRDefault="00DB4A69"/>
    <w:p w:rsidR="00352C73" w:rsidRDefault="00352C73"/>
    <w:p w:rsidR="00352C73" w:rsidRDefault="00352C73">
      <w:r>
        <w:t>-----------------------------------------------------------</w:t>
      </w:r>
      <w:r>
        <w:tab/>
      </w:r>
      <w:r>
        <w:tab/>
        <w:t>----------------------------------------------------------</w:t>
      </w:r>
      <w:r>
        <w:tab/>
      </w:r>
    </w:p>
    <w:p w:rsidR="00352C73" w:rsidRDefault="00352C73">
      <w:r>
        <w:rPr>
          <w:rFonts w:cs="Arial"/>
          <w:szCs w:val="20"/>
        </w:rPr>
        <w:t xml:space="preserve">Date, Stamp &amp; Signature of </w:t>
      </w:r>
      <w:r w:rsidRPr="002D2A28">
        <w:rPr>
          <w:rFonts w:cs="Arial"/>
          <w:szCs w:val="20"/>
        </w:rPr>
        <w:t>Local Coordinator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Date, Stamp &amp; Signature of Local Coordinator</w:t>
      </w:r>
    </w:p>
    <w:p w:rsidR="00352C73" w:rsidRDefault="00352C73">
      <w:proofErr w:type="gramStart"/>
      <w:r>
        <w:rPr>
          <w:rFonts w:cs="Arial"/>
          <w:szCs w:val="20"/>
        </w:rPr>
        <w:t>at</w:t>
      </w:r>
      <w:proofErr w:type="gramEnd"/>
      <w:r>
        <w:rPr>
          <w:rFonts w:cs="Arial"/>
          <w:szCs w:val="20"/>
        </w:rPr>
        <w:t xml:space="preserve"> </w:t>
      </w:r>
      <w:r>
        <w:rPr>
          <w:rFonts w:cs="Arial"/>
          <w:b/>
          <w:bCs/>
          <w:i/>
          <w:szCs w:val="20"/>
        </w:rPr>
        <w:t>Host</w:t>
      </w:r>
      <w:r>
        <w:rPr>
          <w:rFonts w:cs="Arial"/>
          <w:szCs w:val="20"/>
        </w:rPr>
        <w:t xml:space="preserve"> University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at </w:t>
      </w:r>
      <w:r>
        <w:rPr>
          <w:rFonts w:cs="Arial"/>
          <w:b/>
          <w:bCs/>
          <w:i/>
          <w:szCs w:val="20"/>
        </w:rPr>
        <w:t>Home</w:t>
      </w:r>
      <w:r>
        <w:rPr>
          <w:rFonts w:cs="Arial"/>
          <w:szCs w:val="20"/>
        </w:rPr>
        <w:t xml:space="preserve"> University</w:t>
      </w:r>
    </w:p>
    <w:p w:rsidR="00352C73" w:rsidRDefault="00352C73">
      <w:pPr>
        <w:pStyle w:val="Heading2"/>
        <w:pageBreakBefore/>
      </w:pPr>
      <w:r>
        <w:lastRenderedPageBreak/>
        <w:t xml:space="preserve">Additional ECTS </w:t>
      </w:r>
    </w:p>
    <w:p w:rsidR="00352C73" w:rsidRDefault="00352C73">
      <w:r>
        <w:t>In case a student wants to acquire more than 30 ECTS during the mobility semester, the modules and courses need to be indicated on this page.</w:t>
      </w:r>
    </w:p>
    <w:p w:rsidR="00352C73" w:rsidRDefault="00352C73"/>
    <w:p w:rsidR="00352C73" w:rsidRDefault="00352C73"/>
    <w:tbl>
      <w:tblPr>
        <w:tblW w:w="0" w:type="auto"/>
        <w:tblInd w:w="99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858"/>
        <w:gridCol w:w="2271"/>
        <w:gridCol w:w="794"/>
        <w:gridCol w:w="1348"/>
        <w:gridCol w:w="1421"/>
      </w:tblGrid>
      <w:tr w:rsidR="00352C73">
        <w:trPr>
          <w:trHeight w:hRule="exact" w:val="340"/>
          <w:tblHeader/>
        </w:trPr>
        <w:tc>
          <w:tcPr>
            <w:tcW w:w="9692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ind w:left="283"/>
              <w:textAlignment w:val="top"/>
            </w:pPr>
            <w:r>
              <w:rPr>
                <w:b/>
                <w:bCs/>
              </w:rPr>
              <w:t xml:space="preserve">Module:  </w:t>
            </w:r>
            <w:bookmarkStart w:id="7" w:name="Text8112"/>
            <w:bookmarkStart w:id="8" w:name="__Fieldmark__4324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b/>
                <w:bCs/>
                <w:sz w:val="24"/>
              </w:rPr>
              <w:t>_____</w:t>
            </w:r>
            <w:r>
              <w:fldChar w:fldCharType="end"/>
            </w:r>
            <w:bookmarkEnd w:id="7"/>
            <w:bookmarkEnd w:id="8"/>
            <w:r>
              <w:rPr>
                <w:b/>
                <w:bCs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b/>
                <w:bCs/>
              </w:rPr>
              <w:t xml:space="preserve">ECTS:  </w:t>
            </w:r>
            <w:bookmarkStart w:id="9" w:name="Text8113"/>
            <w:bookmarkStart w:id="10" w:name="__Fieldmark__4338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b/>
                <w:bCs/>
                <w:sz w:val="24"/>
              </w:rPr>
              <w:t>__</w:t>
            </w:r>
            <w:r>
              <w:fldChar w:fldCharType="end"/>
            </w:r>
            <w:bookmarkEnd w:id="9"/>
            <w:bookmarkEnd w:id="10"/>
            <w:r>
              <w:rPr>
                <w:b/>
                <w:bCs/>
                <w:sz w:val="24"/>
              </w:rPr>
              <w:t xml:space="preserve"> </w:t>
            </w:r>
          </w:p>
        </w:tc>
      </w:tr>
      <w:tr w:rsidR="00352C73">
        <w:trPr>
          <w:trHeight w:hRule="exact" w:val="340"/>
          <w:tblHeader/>
        </w:trPr>
        <w:tc>
          <w:tcPr>
            <w:tcW w:w="385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Course Title</w:t>
            </w:r>
          </w:p>
        </w:tc>
        <w:tc>
          <w:tcPr>
            <w:tcW w:w="227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Course Type</w:t>
            </w:r>
          </w:p>
        </w:tc>
        <w:tc>
          <w:tcPr>
            <w:tcW w:w="794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ECTS</w:t>
            </w:r>
          </w:p>
        </w:tc>
        <w:tc>
          <w:tcPr>
            <w:tcW w:w="134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Grade (host)</w:t>
            </w:r>
          </w:p>
        </w:tc>
        <w:tc>
          <w:tcPr>
            <w:tcW w:w="142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Grade (home)</w:t>
            </w:r>
          </w:p>
        </w:tc>
      </w:tr>
      <w:tr w:rsidR="00352C73">
        <w:trPr>
          <w:trHeight w:val="567"/>
        </w:trPr>
        <w:tc>
          <w:tcPr>
            <w:tcW w:w="385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79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jc w:val="right"/>
            </w:pPr>
          </w:p>
        </w:tc>
        <w:tc>
          <w:tcPr>
            <w:tcW w:w="14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</w:pPr>
          </w:p>
        </w:tc>
      </w:tr>
      <w:tr w:rsidR="00352C73">
        <w:trPr>
          <w:trHeight w:val="567"/>
        </w:trPr>
        <w:tc>
          <w:tcPr>
            <w:tcW w:w="385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79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</w:pPr>
          </w:p>
        </w:tc>
        <w:tc>
          <w:tcPr>
            <w:tcW w:w="14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</w:pPr>
          </w:p>
        </w:tc>
      </w:tr>
      <w:tr w:rsidR="00352C73">
        <w:trPr>
          <w:trHeight w:val="567"/>
        </w:trPr>
        <w:tc>
          <w:tcPr>
            <w:tcW w:w="385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rPr>
                <w:rFonts w:eastAsia="Arial"/>
                <w:szCs w:val="18"/>
              </w:rPr>
            </w:pPr>
          </w:p>
        </w:tc>
        <w:tc>
          <w:tcPr>
            <w:tcW w:w="227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rFonts w:eastAsia="Arial"/>
                <w:szCs w:val="18"/>
              </w:rPr>
            </w:pPr>
          </w:p>
        </w:tc>
        <w:tc>
          <w:tcPr>
            <w:tcW w:w="79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4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  <w:rPr>
                <w:szCs w:val="18"/>
              </w:rPr>
            </w:pPr>
          </w:p>
        </w:tc>
        <w:tc>
          <w:tcPr>
            <w:tcW w:w="142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pStyle w:val="TabelleText"/>
              <w:snapToGrid w:val="0"/>
              <w:jc w:val="right"/>
              <w:rPr>
                <w:szCs w:val="18"/>
              </w:rPr>
            </w:pPr>
          </w:p>
        </w:tc>
      </w:tr>
      <w:tr w:rsidR="00352C73">
        <w:trPr>
          <w:trHeight w:hRule="exact" w:val="283"/>
        </w:trPr>
        <w:tc>
          <w:tcPr>
            <w:tcW w:w="8271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  <w:textAlignment w:val="top"/>
            </w:pPr>
            <w:r>
              <w:t xml:space="preserve">Module Grade </w:t>
            </w:r>
          </w:p>
        </w:tc>
        <w:tc>
          <w:tcPr>
            <w:tcW w:w="1421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EEEEE"/>
          </w:tcPr>
          <w:p w:rsidR="00352C73" w:rsidRDefault="00352C73">
            <w:pPr>
              <w:jc w:val="right"/>
            </w:pPr>
          </w:p>
        </w:tc>
      </w:tr>
    </w:tbl>
    <w:p w:rsidR="00352C73" w:rsidRDefault="00352C73"/>
    <w:p w:rsidR="00352C73" w:rsidRDefault="00352C73"/>
    <w:p w:rsidR="00352C73" w:rsidRDefault="00352C73"/>
    <w:p w:rsidR="00352C73" w:rsidRDefault="00352C73"/>
    <w:p w:rsidR="00352C73" w:rsidRDefault="00352C73"/>
    <w:p w:rsidR="00352C73" w:rsidRDefault="00352C73"/>
    <w:p w:rsidR="00352C73" w:rsidRDefault="00352C73"/>
    <w:p w:rsidR="00352C73" w:rsidRDefault="00352C73">
      <w:r>
        <w:t>-----------------------------------------------------------</w:t>
      </w:r>
      <w:r>
        <w:tab/>
      </w:r>
      <w:r>
        <w:tab/>
        <w:t>----------------------------------------------------------</w:t>
      </w:r>
      <w:r>
        <w:tab/>
      </w:r>
    </w:p>
    <w:p w:rsidR="00352C73" w:rsidRDefault="00352C73">
      <w:r>
        <w:rPr>
          <w:rFonts w:cs="Arial"/>
          <w:szCs w:val="20"/>
        </w:rPr>
        <w:t xml:space="preserve">Date, Stamp &amp; Signature of </w:t>
      </w:r>
      <w:r w:rsidRPr="002D2A28">
        <w:rPr>
          <w:rFonts w:cs="Arial"/>
          <w:szCs w:val="20"/>
        </w:rPr>
        <w:t>Local Coordinator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Date, Stamp &amp; Signature of Local Coordinator</w:t>
      </w:r>
    </w:p>
    <w:p w:rsidR="00352C73" w:rsidRDefault="00352C73">
      <w:proofErr w:type="gramStart"/>
      <w:r>
        <w:rPr>
          <w:rFonts w:cs="Arial"/>
          <w:szCs w:val="20"/>
        </w:rPr>
        <w:t>at</w:t>
      </w:r>
      <w:proofErr w:type="gramEnd"/>
      <w:r>
        <w:rPr>
          <w:rFonts w:cs="Arial"/>
          <w:szCs w:val="20"/>
        </w:rPr>
        <w:t xml:space="preserve"> </w:t>
      </w:r>
      <w:r>
        <w:rPr>
          <w:rFonts w:cs="Arial"/>
          <w:b/>
          <w:bCs/>
          <w:i/>
          <w:szCs w:val="20"/>
        </w:rPr>
        <w:t>Host</w:t>
      </w:r>
      <w:r>
        <w:rPr>
          <w:rFonts w:cs="Arial"/>
          <w:szCs w:val="20"/>
        </w:rPr>
        <w:t xml:space="preserve"> University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at </w:t>
      </w:r>
      <w:r>
        <w:rPr>
          <w:rFonts w:cs="Arial"/>
          <w:b/>
          <w:bCs/>
          <w:i/>
          <w:szCs w:val="20"/>
        </w:rPr>
        <w:t>Home</w:t>
      </w:r>
      <w:r>
        <w:rPr>
          <w:rFonts w:cs="Arial"/>
          <w:szCs w:val="20"/>
        </w:rPr>
        <w:t xml:space="preserve"> University</w:t>
      </w:r>
    </w:p>
    <w:p w:rsidR="00352C73" w:rsidRDefault="00352C73">
      <w:pPr>
        <w:pStyle w:val="Heading1"/>
        <w:pageBreakBefore/>
      </w:pPr>
      <w:r>
        <w:lastRenderedPageBreak/>
        <w:t>S-I-PJ Special Topic of Interest (Project) Module</w:t>
      </w:r>
    </w:p>
    <w:p w:rsidR="00352C73" w:rsidRDefault="00352C73"/>
    <w:p w:rsidR="00352C73" w:rsidRDefault="00352C73"/>
    <w:p w:rsidR="00352C73" w:rsidRDefault="00352C73">
      <w:r>
        <w:rPr>
          <w:b/>
          <w:bCs/>
        </w:rPr>
        <w:t>Learning Outcomes</w:t>
      </w:r>
      <w:r w:rsidR="00D5018B">
        <w:rPr>
          <w:b/>
          <w:bCs/>
          <w:lang w:val="en-US"/>
        </w:rPr>
        <w:t>*</w:t>
      </w:r>
      <w:r>
        <w:rPr>
          <w:b/>
          <w:bCs/>
        </w:rPr>
        <w:t xml:space="preserve"> </w:t>
      </w:r>
    </w:p>
    <w:p w:rsidR="00352C73" w:rsidRDefault="00352C73"/>
    <w:p w:rsidR="00352C73" w:rsidRDefault="00352C73">
      <w:r>
        <w:rPr>
          <w:b/>
          <w:bCs/>
        </w:rPr>
        <w:t>Subject specific</w:t>
      </w:r>
    </w:p>
    <w:p w:rsidR="00352C73" w:rsidRDefault="00352C73">
      <w:pPr>
        <w:numPr>
          <w:ilvl w:val="0"/>
          <w:numId w:val="4"/>
        </w:numPr>
      </w:pPr>
      <w:r>
        <w:rPr>
          <w:bCs/>
        </w:rPr>
        <w:t>Advanced k</w:t>
      </w:r>
      <w:r>
        <w:rPr>
          <w:bCs/>
          <w:iCs/>
        </w:rPr>
        <w:t>nowledge and understanding of a phenomenon from the perspective of at least two disciplines</w:t>
      </w:r>
    </w:p>
    <w:p w:rsidR="00352C73" w:rsidRDefault="00352C73">
      <w:pPr>
        <w:rPr>
          <w:b/>
          <w:bCs/>
        </w:rPr>
      </w:pPr>
    </w:p>
    <w:p w:rsidR="00352C73" w:rsidRDefault="00352C73">
      <w:r>
        <w:rPr>
          <w:b/>
          <w:bCs/>
        </w:rPr>
        <w:t>Methodological</w:t>
      </w:r>
    </w:p>
    <w:p w:rsidR="00352C73" w:rsidRDefault="00352C73">
      <w:pPr>
        <w:numPr>
          <w:ilvl w:val="0"/>
          <w:numId w:val="5"/>
        </w:numPr>
      </w:pPr>
      <w:r>
        <w:rPr>
          <w:bCs/>
        </w:rPr>
        <w:t>Ability to approach a phenomenon in an interdisciplinary manner</w:t>
      </w:r>
    </w:p>
    <w:p w:rsidR="00352C73" w:rsidRDefault="00352C73">
      <w:pPr>
        <w:ind w:left="720"/>
        <w:rPr>
          <w:bCs/>
        </w:rPr>
      </w:pPr>
    </w:p>
    <w:p w:rsidR="00352C73" w:rsidRDefault="00352C73">
      <w:pPr>
        <w:rPr>
          <w:bCs/>
        </w:rPr>
      </w:pPr>
    </w:p>
    <w:p w:rsidR="00352C73" w:rsidRDefault="00352C73">
      <w:r>
        <w:rPr>
          <w:b/>
          <w:bCs/>
        </w:rPr>
        <w:t>Generic/Instrumental</w:t>
      </w:r>
    </w:p>
    <w:p w:rsidR="00352C73" w:rsidRDefault="00352C73">
      <w:pPr>
        <w:numPr>
          <w:ilvl w:val="0"/>
          <w:numId w:val="6"/>
        </w:numPr>
      </w:pPr>
      <w:r>
        <w:rPr>
          <w:bCs/>
        </w:rPr>
        <w:t xml:space="preserve">Ability to write and follow a project plan </w:t>
      </w:r>
    </w:p>
    <w:p w:rsidR="00352C73" w:rsidRDefault="00352C73">
      <w:pPr>
        <w:ind w:left="720"/>
        <w:rPr>
          <w:bCs/>
        </w:rPr>
      </w:pPr>
    </w:p>
    <w:p w:rsidR="00352C73" w:rsidRDefault="00352C73">
      <w:r>
        <w:rPr>
          <w:b/>
          <w:bCs/>
        </w:rPr>
        <w:t>Systemic</w:t>
      </w:r>
    </w:p>
    <w:p w:rsidR="00352C73" w:rsidRDefault="00352C73">
      <w:pPr>
        <w:numPr>
          <w:ilvl w:val="0"/>
          <w:numId w:val="7"/>
        </w:numPr>
      </w:pPr>
      <w:r>
        <w:rPr>
          <w:bCs/>
        </w:rPr>
        <w:t>Interdisciplinary work/thinking</w:t>
      </w:r>
    </w:p>
    <w:p w:rsidR="00352C73" w:rsidRDefault="00352C73">
      <w:pPr>
        <w:numPr>
          <w:ilvl w:val="0"/>
          <w:numId w:val="7"/>
        </w:numPr>
      </w:pPr>
      <w:r>
        <w:rPr>
          <w:bCs/>
        </w:rPr>
        <w:t>Project-oriented work and organisational skill</w:t>
      </w:r>
    </w:p>
    <w:p w:rsidR="00352C73" w:rsidRDefault="00352C73">
      <w:pPr>
        <w:numPr>
          <w:ilvl w:val="0"/>
          <w:numId w:val="7"/>
        </w:numPr>
      </w:pPr>
      <w:r>
        <w:rPr>
          <w:bCs/>
        </w:rPr>
        <w:t>Critical evaluation of approaches &amp; methods</w:t>
      </w:r>
    </w:p>
    <w:p w:rsidR="00352C73" w:rsidRDefault="00352C73">
      <w:pPr>
        <w:numPr>
          <w:ilvl w:val="0"/>
          <w:numId w:val="7"/>
        </w:numPr>
      </w:pPr>
      <w:r>
        <w:rPr>
          <w:bCs/>
        </w:rPr>
        <w:t>Quick orientation &amp; navigation in mother and/or novel complex field</w:t>
      </w:r>
    </w:p>
    <w:p w:rsidR="00352C73" w:rsidRDefault="00352C73">
      <w:pPr>
        <w:numPr>
          <w:ilvl w:val="0"/>
          <w:numId w:val="7"/>
        </w:numPr>
      </w:pPr>
      <w:r>
        <w:rPr>
          <w:bCs/>
        </w:rPr>
        <w:t>Change of viewpoint/perspectives (intellectual mobility)</w:t>
      </w:r>
    </w:p>
    <w:p w:rsidR="00352C73" w:rsidRDefault="00352C73">
      <w:pPr>
        <w:numPr>
          <w:ilvl w:val="0"/>
          <w:numId w:val="7"/>
        </w:numPr>
      </w:pPr>
      <w:r>
        <w:rPr>
          <w:bCs/>
        </w:rPr>
        <w:t>Phenomenon-oriented thinking</w:t>
      </w:r>
    </w:p>
    <w:p w:rsidR="00352C73" w:rsidRDefault="00352C73">
      <w:pPr>
        <w:numPr>
          <w:ilvl w:val="0"/>
          <w:numId w:val="8"/>
        </w:numPr>
      </w:pPr>
      <w:r>
        <w:rPr>
          <w:bCs/>
        </w:rPr>
        <w:t>Problem-solving abilities</w:t>
      </w:r>
      <w:r>
        <w:t xml:space="preserve"> </w:t>
      </w:r>
    </w:p>
    <w:p w:rsidR="00352C73" w:rsidRDefault="00352C73"/>
    <w:p w:rsidR="00352C73" w:rsidRDefault="00352C73"/>
    <w:p w:rsidR="00352C73" w:rsidRDefault="00352C73">
      <w:r>
        <w:t>*as defined in the MEi</w:t>
      </w:r>
      <w:proofErr w:type="gramStart"/>
      <w:r>
        <w:t>:CogSci</w:t>
      </w:r>
      <w:proofErr w:type="gramEnd"/>
      <w:r>
        <w:t xml:space="preserve"> curriculum</w:t>
      </w:r>
    </w:p>
    <w:p w:rsidR="00352C73" w:rsidRDefault="00352C73"/>
    <w:p w:rsidR="00352C73" w:rsidRDefault="00352C73">
      <w:pPr>
        <w:pStyle w:val="Heading2"/>
        <w:pageBreakBefore/>
      </w:pPr>
      <w:r>
        <w:lastRenderedPageBreak/>
        <w:t>S-I-PJ Special Topic of Interest (Project) Module – Project Specifications</w:t>
      </w:r>
    </w:p>
    <w:p w:rsidR="00352C73" w:rsidRDefault="00352C73"/>
    <w:p w:rsidR="00352C73" w:rsidRDefault="00352C73">
      <w:pPr>
        <w:pStyle w:val="Heading3"/>
      </w:pPr>
      <w:r>
        <w:t xml:space="preserve">General Project Information </w:t>
      </w:r>
    </w:p>
    <w:p w:rsidR="00352C73" w:rsidRDefault="00352C73"/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120"/>
        <w:gridCol w:w="3972"/>
        <w:gridCol w:w="2002"/>
      </w:tblGrid>
      <w:tr w:rsidR="00352C73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Title of Specialisation Project</w:t>
            </w: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 xml:space="preserve">Supervisor </w:t>
            </w: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ECTS</w:t>
            </w:r>
          </w:p>
        </w:tc>
      </w:tr>
      <w:tr w:rsidR="00352C73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rPr>
                <w:rFonts w:eastAsia="Arial"/>
                <w:szCs w:val="18"/>
              </w:rPr>
            </w:pP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rPr>
                <w:rFonts w:eastAsia="Arial"/>
                <w:szCs w:val="18"/>
              </w:rPr>
            </w:pP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312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Course Title (if applicable)</w:t>
            </w:r>
          </w:p>
        </w:tc>
        <w:tc>
          <w:tcPr>
            <w:tcW w:w="397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Course Type</w:t>
            </w: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ECTS</w:t>
            </w:r>
          </w:p>
        </w:tc>
      </w:tr>
      <w:tr w:rsidR="00352C73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rFonts w:eastAsia="Arial"/>
                <w:szCs w:val="18"/>
              </w:rPr>
            </w:pP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31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397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0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9094" w:type="dxa"/>
            <w:gridSpan w:val="3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nberschrift"/>
            </w:pPr>
            <w:r>
              <w:t>Teamwork/Co-Student</w:t>
            </w:r>
            <w:r>
              <w:br/>
              <w:t>(if applicable)</w:t>
            </w:r>
          </w:p>
        </w:tc>
      </w:tr>
      <w:tr w:rsidR="00352C73">
        <w:trPr>
          <w:trHeight w:val="567"/>
        </w:trPr>
        <w:tc>
          <w:tcPr>
            <w:tcW w:w="9094" w:type="dxa"/>
            <w:gridSpan w:val="3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nberschrift"/>
            </w:pPr>
          </w:p>
        </w:tc>
      </w:tr>
    </w:tbl>
    <w:p w:rsidR="00352C73" w:rsidRDefault="00352C73"/>
    <w:p w:rsidR="00352C73" w:rsidRDefault="00352C73"/>
    <w:p w:rsidR="00352C73" w:rsidRDefault="00352C73">
      <w:pPr>
        <w:pStyle w:val="Heading3"/>
      </w:pPr>
      <w:r>
        <w:lastRenderedPageBreak/>
        <w:t>Summary of Topic/Phenomenon (3000-4000 characters)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352C73">
        <w:trPr>
          <w:trHeight w:val="9180"/>
        </w:trPr>
        <w:tc>
          <w:tcPr>
            <w:tcW w:w="963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  <w:p w:rsidR="00352C73" w:rsidRDefault="00352C73">
            <w:pPr>
              <w:pStyle w:val="TabelleText"/>
            </w:pPr>
          </w:p>
        </w:tc>
      </w:tr>
    </w:tbl>
    <w:p w:rsidR="00352C73" w:rsidRDefault="00352C73">
      <w:pPr>
        <w:pageBreakBefore/>
      </w:pPr>
    </w:p>
    <w:p w:rsidR="00352C73" w:rsidRDefault="00352C73" w:rsidP="00766E00">
      <w:pPr>
        <w:pStyle w:val="Heading2"/>
        <w:tabs>
          <w:tab w:val="clear" w:pos="360"/>
          <w:tab w:val="left" w:pos="450"/>
        </w:tabs>
        <w:ind w:left="0"/>
      </w:pPr>
      <w:r>
        <w:t xml:space="preserve">Project Plan </w:t>
      </w:r>
    </w:p>
    <w:p w:rsidR="00766E00" w:rsidRDefault="00766E00" w:rsidP="00766E00"/>
    <w:p w:rsidR="00766E00" w:rsidRPr="003F7C82" w:rsidRDefault="00766E00" w:rsidP="00766E00">
      <w:pPr>
        <w:rPr>
          <w:b/>
          <w:sz w:val="16"/>
        </w:rPr>
      </w:pPr>
      <w:r w:rsidRPr="003F7C82">
        <w:rPr>
          <w:b/>
        </w:rPr>
        <w:t xml:space="preserve">The parties are aware that the project has to </w:t>
      </w:r>
      <w:proofErr w:type="gramStart"/>
      <w:r w:rsidRPr="003F7C82">
        <w:rPr>
          <w:b/>
        </w:rPr>
        <w:t>be finished</w:t>
      </w:r>
      <w:proofErr w:type="gramEnd"/>
      <w:r w:rsidRPr="003F7C82">
        <w:rPr>
          <w:b/>
        </w:rPr>
        <w:t xml:space="preserve"> by _________________.</w:t>
      </w:r>
    </w:p>
    <w:p w:rsidR="00766E00" w:rsidRDefault="00766E00" w:rsidP="00766E00">
      <w:pPr>
        <w:rPr>
          <w:sz w:val="18"/>
        </w:rPr>
      </w:pPr>
      <w:r>
        <w:rPr>
          <w:sz w:val="18"/>
        </w:rPr>
        <w:t>Information on deadlines at host and home universities is available on the MEi</w:t>
      </w:r>
      <w:proofErr w:type="gramStart"/>
      <w:r>
        <w:rPr>
          <w:sz w:val="18"/>
        </w:rPr>
        <w:t>:CogSci</w:t>
      </w:r>
      <w:proofErr w:type="gramEnd"/>
      <w:r>
        <w:rPr>
          <w:sz w:val="18"/>
        </w:rPr>
        <w:t xml:space="preserve"> websites.</w:t>
      </w:r>
    </w:p>
    <w:p w:rsidR="00766E00" w:rsidRPr="00766E00" w:rsidRDefault="00766E00" w:rsidP="00766E00"/>
    <w:p w:rsidR="00352C73" w:rsidRDefault="00352C73" w:rsidP="00766E00">
      <w:pPr>
        <w:pStyle w:val="Heading3"/>
        <w:tabs>
          <w:tab w:val="clear" w:pos="360"/>
          <w:tab w:val="num" w:pos="540"/>
        </w:tabs>
      </w:pPr>
      <w:r>
        <w:t xml:space="preserve">Project Steps </w:t>
      </w:r>
    </w:p>
    <w:p w:rsidR="00352C73" w:rsidRDefault="00352C73"/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555"/>
        <w:gridCol w:w="2429"/>
        <w:gridCol w:w="918"/>
      </w:tblGrid>
      <w:tr w:rsidR="00352C73">
        <w:trPr>
          <w:trHeight w:val="567"/>
          <w:tblHeader/>
        </w:trPr>
        <w:tc>
          <w:tcPr>
            <w:tcW w:w="9643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berschrift1"/>
            </w:pPr>
            <w:r>
              <w:t xml:space="preserve">Literature Research                                                    Total Working Hours (WH)/ECTS:  </w:t>
            </w:r>
            <w:bookmarkStart w:id="11" w:name="Text811312"/>
            <w:bookmarkStart w:id="12" w:name="__Fieldmark__4625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1"/>
            <w:bookmarkEnd w:id="12"/>
            <w:r>
              <w:rPr>
                <w:sz w:val="24"/>
              </w:rPr>
              <w:t xml:space="preserve"> /  </w:t>
            </w:r>
            <w:bookmarkStart w:id="13" w:name="Text8113111"/>
            <w:bookmarkStart w:id="14" w:name="__Fieldmark__4635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3"/>
            <w:bookmarkEnd w:id="14"/>
            <w:r>
              <w:rPr>
                <w:sz w:val="24"/>
              </w:rPr>
              <w:t xml:space="preserve"> </w:t>
            </w:r>
          </w:p>
        </w:tc>
      </w:tr>
      <w:tr w:rsidR="00352C73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WH / ECTS</w:t>
            </w: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Resources required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Mile- stones (M)</w:t>
            </w:r>
          </w:p>
        </w:tc>
      </w:tr>
      <w:tr w:rsidR="00352C73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rPr>
                <w:bCs/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bCs/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  <w:tc>
          <w:tcPr>
            <w:tcW w:w="13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</w:pP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</w:pPr>
          </w:p>
        </w:tc>
      </w:tr>
      <w:tr w:rsidR="00352C73">
        <w:trPr>
          <w:trHeight w:val="567"/>
        </w:trPr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rPr>
                <w:rFonts w:eastAsia="Arial"/>
                <w:szCs w:val="18"/>
              </w:rPr>
            </w:pPr>
          </w:p>
        </w:tc>
        <w:tc>
          <w:tcPr>
            <w:tcW w:w="13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rFonts w:eastAsia="Arial"/>
                <w:szCs w:val="18"/>
              </w:rPr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352C73" w:rsidRDefault="00352C73">
      <w:pPr>
        <w:pStyle w:val="BodyText"/>
      </w:pP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1"/>
        <w:gridCol w:w="1313"/>
        <w:gridCol w:w="1186"/>
        <w:gridCol w:w="2555"/>
        <w:gridCol w:w="2429"/>
        <w:gridCol w:w="918"/>
      </w:tblGrid>
      <w:tr w:rsidR="00352C73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berschrift1"/>
            </w:pPr>
            <w:r>
              <w:t xml:space="preserve">Conceptualisation                                                                                     Total WH/ECTS:  </w:t>
            </w:r>
            <w:bookmarkStart w:id="15" w:name="Text8113121"/>
            <w:bookmarkStart w:id="16" w:name="__Fieldmark__4730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5"/>
            <w:bookmarkEnd w:id="16"/>
            <w:r>
              <w:rPr>
                <w:sz w:val="24"/>
              </w:rPr>
              <w:t xml:space="preserve"> /  </w:t>
            </w:r>
            <w:bookmarkStart w:id="17" w:name="Text81131111"/>
            <w:bookmarkStart w:id="18" w:name="__Fieldmark__4740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7"/>
            <w:bookmarkEnd w:id="18"/>
            <w:r>
              <w:rPr>
                <w:sz w:val="24"/>
              </w:rPr>
              <w:t xml:space="preserve"> </w:t>
            </w:r>
          </w:p>
        </w:tc>
      </w:tr>
      <w:tr w:rsidR="00352C73">
        <w:trPr>
          <w:trHeight w:val="567"/>
          <w:tblHeader/>
        </w:trPr>
        <w:tc>
          <w:tcPr>
            <w:tcW w:w="124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WH / ECTS</w:t>
            </w: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Resources required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Mile- stones (M)</w:t>
            </w:r>
          </w:p>
        </w:tc>
      </w:tr>
      <w:tr w:rsidR="00352C73">
        <w:trPr>
          <w:trHeight w:val="567"/>
        </w:trPr>
        <w:tc>
          <w:tcPr>
            <w:tcW w:w="124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124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124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352C73" w:rsidRDefault="00352C73">
      <w:pPr>
        <w:pStyle w:val="BodyText"/>
      </w:pPr>
    </w:p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243"/>
        <w:gridCol w:w="2498"/>
        <w:gridCol w:w="2429"/>
        <w:gridCol w:w="917"/>
      </w:tblGrid>
      <w:tr w:rsidR="00352C73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berschrift1"/>
            </w:pPr>
            <w:r>
              <w:t xml:space="preserve">Programming/Implementing the Model                                                  Total WH/ECTS:  </w:t>
            </w:r>
            <w:bookmarkStart w:id="19" w:name="Text81131211"/>
            <w:bookmarkStart w:id="20" w:name="__Fieldmark__4835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9"/>
            <w:bookmarkEnd w:id="20"/>
            <w:r>
              <w:rPr>
                <w:sz w:val="24"/>
              </w:rPr>
              <w:t xml:space="preserve"> /  </w:t>
            </w:r>
            <w:bookmarkStart w:id="21" w:name="Text811311111"/>
            <w:bookmarkStart w:id="22" w:name="__Fieldmark__4845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1"/>
            <w:bookmarkEnd w:id="22"/>
            <w:r>
              <w:rPr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352C73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Start – End</w:t>
            </w: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WH / ECTS</w:t>
            </w: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Resources required</w:t>
            </w: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Mile- stones (M)</w:t>
            </w:r>
          </w:p>
        </w:tc>
      </w:tr>
      <w:tr w:rsidR="00352C73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352C73" w:rsidRDefault="00352C73">
      <w:pPr>
        <w:pStyle w:val="BodyText"/>
      </w:pPr>
    </w:p>
    <w:p w:rsidR="00352C73" w:rsidRDefault="00352C73">
      <w:pPr>
        <w:pStyle w:val="BodyText"/>
      </w:pPr>
    </w:p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668"/>
        <w:gridCol w:w="2429"/>
        <w:gridCol w:w="804"/>
      </w:tblGrid>
      <w:tr w:rsidR="00352C73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berschrift1"/>
            </w:pPr>
            <w:r>
              <w:t>Running and Analysing the Model                                                       Total WH/ECTS:</w:t>
            </w:r>
            <w:r>
              <w:rPr>
                <w:sz w:val="24"/>
              </w:rPr>
              <w:t xml:space="preserve">  </w:t>
            </w:r>
            <w:bookmarkStart w:id="23" w:name="Text8113121111"/>
            <w:bookmarkStart w:id="24" w:name="__Fieldmark__4955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3"/>
            <w:bookmarkEnd w:id="24"/>
            <w:r>
              <w:rPr>
                <w:sz w:val="24"/>
              </w:rPr>
              <w:t xml:space="preserve"> </w:t>
            </w:r>
            <w:r>
              <w:t>/</w:t>
            </w:r>
            <w:r>
              <w:rPr>
                <w:sz w:val="24"/>
              </w:rPr>
              <w:t xml:space="preserve">  </w:t>
            </w:r>
            <w:bookmarkStart w:id="25" w:name="Text81131111111"/>
            <w:bookmarkStart w:id="26" w:name="__Fieldmark__4967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5"/>
            <w:bookmarkEnd w:id="26"/>
            <w:r>
              <w:rPr>
                <w:sz w:val="24"/>
              </w:rPr>
              <w:t xml:space="preserve"> </w:t>
            </w:r>
          </w:p>
        </w:tc>
      </w:tr>
      <w:tr w:rsidR="00352C73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WH / ECTS</w:t>
            </w: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Resources required</w:t>
            </w:r>
          </w:p>
        </w:tc>
        <w:tc>
          <w:tcPr>
            <w:tcW w:w="8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Mile- stones (M)</w:t>
            </w:r>
          </w:p>
        </w:tc>
      </w:tr>
      <w:tr w:rsidR="00352C73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352C73" w:rsidRDefault="00352C73"/>
    <w:p w:rsidR="00352C73" w:rsidRDefault="00352C73"/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668"/>
        <w:gridCol w:w="2429"/>
        <w:gridCol w:w="804"/>
      </w:tblGrid>
      <w:tr w:rsidR="00352C73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berschrift1"/>
            </w:pPr>
            <w:r>
              <w:t xml:space="preserve">Project Documentation                                                                          Total WH/ECTS:  </w:t>
            </w:r>
            <w:bookmarkStart w:id="27" w:name="Text81131211111"/>
            <w:bookmarkStart w:id="28" w:name="__Fieldmark__5066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7"/>
            <w:bookmarkEnd w:id="28"/>
            <w:r>
              <w:rPr>
                <w:sz w:val="24"/>
              </w:rPr>
              <w:t xml:space="preserve"> /  </w:t>
            </w:r>
            <w:bookmarkStart w:id="29" w:name="Text811311111111"/>
            <w:bookmarkStart w:id="30" w:name="__Fieldmark__5076_62928501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29"/>
            <w:bookmarkEnd w:id="30"/>
            <w:r>
              <w:rPr>
                <w:sz w:val="24"/>
              </w:rPr>
              <w:t xml:space="preserve"> </w:t>
            </w:r>
          </w:p>
        </w:tc>
      </w:tr>
      <w:tr w:rsidR="00352C73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Inhalt"/>
            </w:pPr>
            <w:r>
              <w:rPr>
                <w:b/>
                <w:bCs/>
                <w:sz w:val="18"/>
              </w:rP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Inhalt"/>
            </w:pPr>
            <w:r>
              <w:rPr>
                <w:b/>
                <w:bCs/>
                <w:sz w:val="18"/>
              </w:rP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Inhalt"/>
            </w:pPr>
            <w:r>
              <w:rPr>
                <w:b/>
                <w:bCs/>
                <w:sz w:val="18"/>
              </w:rPr>
              <w:t>WH / ECTS</w:t>
            </w: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Inhalt"/>
            </w:pPr>
            <w:r>
              <w:rPr>
                <w:b/>
                <w:bCs/>
                <w:sz w:val="18"/>
              </w:rP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Inhalt"/>
            </w:pPr>
            <w:r>
              <w:rPr>
                <w:b/>
                <w:bCs/>
                <w:sz w:val="18"/>
              </w:rPr>
              <w:t>Resources required</w:t>
            </w:r>
          </w:p>
        </w:tc>
        <w:tc>
          <w:tcPr>
            <w:tcW w:w="8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Inhalt"/>
            </w:pPr>
            <w:r>
              <w:rPr>
                <w:b/>
                <w:bCs/>
                <w:sz w:val="18"/>
              </w:rPr>
              <w:t>Mile- stones (M)</w:t>
            </w:r>
          </w:p>
        </w:tc>
      </w:tr>
      <w:tr w:rsidR="00352C73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b/>
                <w:bCs/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352C73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352C73" w:rsidRDefault="00352C73"/>
    <w:p w:rsidR="00352C73" w:rsidRDefault="00352C73"/>
    <w:p w:rsidR="00352C73" w:rsidRDefault="00352C73">
      <w:pPr>
        <w:pStyle w:val="Heading3"/>
        <w:pageBreakBefore/>
      </w:pPr>
      <w:r>
        <w:lastRenderedPageBreak/>
        <w:t xml:space="preserve">Project Milestones </w:t>
      </w:r>
    </w:p>
    <w:p w:rsidR="00352C73" w:rsidRDefault="00352C73"/>
    <w:tbl>
      <w:tblPr>
        <w:tblW w:w="0" w:type="auto"/>
        <w:tblInd w:w="19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129"/>
        <w:gridCol w:w="8457"/>
      </w:tblGrid>
      <w:tr w:rsidR="00352C73">
        <w:trPr>
          <w:trHeight w:val="567"/>
          <w:tblHeader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Mile- stone</w:t>
            </w: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nberschrift"/>
            </w:pPr>
            <w:r>
              <w:t>Result/”Product” and/or Deliverables</w:t>
            </w:r>
          </w:p>
        </w:tc>
      </w:tr>
      <w:tr w:rsidR="00352C73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</w:pPr>
          </w:p>
        </w:tc>
      </w:tr>
      <w:tr w:rsidR="00352C73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</w:pPr>
          </w:p>
        </w:tc>
      </w:tr>
      <w:tr w:rsidR="00352C73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</w:pPr>
          </w:p>
        </w:tc>
      </w:tr>
      <w:tr w:rsidR="00352C73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snapToGrid w:val="0"/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</w:pPr>
          </w:p>
        </w:tc>
      </w:tr>
      <w:tr w:rsidR="00352C73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352C73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352C73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352C73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352C73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352C73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352C73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352C73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5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Text"/>
              <w:snapToGrid w:val="0"/>
              <w:rPr>
                <w:rFonts w:eastAsia="Arial"/>
              </w:rPr>
            </w:pPr>
          </w:p>
        </w:tc>
      </w:tr>
    </w:tbl>
    <w:p w:rsidR="00352C73" w:rsidRDefault="00352C73"/>
    <w:p w:rsidR="00352C73" w:rsidRDefault="00352C73"/>
    <w:p w:rsidR="00352C73" w:rsidRDefault="00352C73">
      <w:pPr>
        <w:pStyle w:val="Heading2"/>
        <w:pageBreakBefore/>
      </w:pPr>
      <w:r>
        <w:lastRenderedPageBreak/>
        <w:t>Short Project Report (~1 page, 3000-5000 characters)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352C73">
        <w:trPr>
          <w:trHeight w:val="10090"/>
        </w:trPr>
        <w:tc>
          <w:tcPr>
            <w:tcW w:w="963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352C73" w:rsidRDefault="00352C73">
            <w:pPr>
              <w:pStyle w:val="TabellenInhalt"/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:rsidR="00352C73" w:rsidRDefault="00352C73">
            <w:pPr>
              <w:pStyle w:val="TabellenInhal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352C73" w:rsidRDefault="00352C73"/>
    <w:p w:rsidR="00352C73" w:rsidRDefault="00352C73"/>
    <w:p w:rsidR="00352C73" w:rsidRDefault="00352C73"/>
    <w:p w:rsidR="00352C73" w:rsidRDefault="00352C73">
      <w:pPr>
        <w:pStyle w:val="BodyText"/>
      </w:pPr>
      <w:r>
        <w:rPr>
          <w:b/>
          <w:szCs w:val="26"/>
        </w:rPr>
        <w:t>Final grade for the project</w:t>
      </w:r>
    </w:p>
    <w:bookmarkStart w:id="31" w:name="Text81121"/>
    <w:bookmarkStart w:id="32" w:name="__Fieldmark__5303_629285019"/>
    <w:p w:rsidR="00352C73" w:rsidRDefault="00352C73"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b/>
          <w:bCs/>
          <w:sz w:val="24"/>
        </w:rPr>
        <w:t>_____</w:t>
      </w:r>
      <w:r>
        <w:fldChar w:fldCharType="end"/>
      </w:r>
      <w:bookmarkEnd w:id="31"/>
      <w:bookmarkEnd w:id="32"/>
      <w:r>
        <w:rPr>
          <w:b/>
          <w:bCs/>
          <w:sz w:val="24"/>
        </w:rPr>
        <w:t xml:space="preserve"> </w:t>
      </w:r>
      <w:r>
        <w:rPr>
          <w:b/>
        </w:rPr>
        <w:t xml:space="preserve"> </w:t>
      </w:r>
      <w:r>
        <w:rPr>
          <w:sz w:val="40"/>
        </w:rPr>
        <w:t xml:space="preserve">/ </w:t>
      </w:r>
      <w:bookmarkStart w:id="33" w:name="Text81122"/>
      <w:bookmarkStart w:id="34" w:name="__Fieldmark__5317_629285019"/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b/>
          <w:bCs/>
          <w:sz w:val="24"/>
        </w:rPr>
        <w:t>_____</w:t>
      </w:r>
      <w:r>
        <w:fldChar w:fldCharType="end"/>
      </w:r>
      <w:bookmarkEnd w:id="33"/>
      <w:bookmarkEnd w:id="34"/>
      <w:r>
        <w:rPr>
          <w:b/>
          <w:bCs/>
          <w:sz w:val="24"/>
        </w:rPr>
        <w:t xml:space="preserve"> </w:t>
      </w:r>
      <w:r>
        <w:rPr>
          <w:b/>
          <w:bCs/>
          <w:sz w:val="24"/>
        </w:rPr>
        <w:br/>
      </w:r>
      <w:r>
        <w:rPr>
          <w:b/>
          <w:bCs/>
          <w:i/>
          <w:iCs/>
        </w:rPr>
        <w:t xml:space="preserve">Host </w:t>
      </w:r>
      <w:r>
        <w:t>Grade /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Home</w:t>
      </w:r>
      <w:r>
        <w:t xml:space="preserve"> Grade</w:t>
      </w:r>
      <w:r>
        <w:tab/>
      </w:r>
      <w:r>
        <w:tab/>
      </w:r>
      <w:r>
        <w:tab/>
      </w:r>
      <w:r>
        <w:tab/>
      </w:r>
      <w:r w:rsidR="00805D58">
        <w:rPr>
          <w:sz w:val="18"/>
        </w:rPr>
        <w:t>-------------------------------------------------------------------------</w:t>
      </w:r>
    </w:p>
    <w:p w:rsidR="00352C73" w:rsidRDefault="00352C73">
      <w:pPr>
        <w:keepNext/>
      </w:pPr>
      <w:r>
        <w:rPr>
          <w:sz w:val="18"/>
        </w:rPr>
        <w:t>(</w:t>
      </w:r>
      <w:proofErr w:type="gramStart"/>
      <w:r>
        <w:rPr>
          <w:sz w:val="18"/>
        </w:rPr>
        <w:t>see</w:t>
      </w:r>
      <w:proofErr w:type="gramEnd"/>
      <w:r>
        <w:rPr>
          <w:sz w:val="18"/>
        </w:rPr>
        <w:t xml:space="preserve"> grade conversion matrix on last page)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Date, Stamp &amp;</w:t>
      </w:r>
      <w:r w:rsidR="002D2A28">
        <w:rPr>
          <w:sz w:val="18"/>
        </w:rPr>
        <w:t xml:space="preserve"> Signature of Supervisor (Host U</w:t>
      </w:r>
      <w:r>
        <w:rPr>
          <w:sz w:val="18"/>
        </w:rPr>
        <w:t>niversity)</w:t>
      </w:r>
    </w:p>
    <w:p w:rsidR="00352C73" w:rsidRDefault="00352C73">
      <w:pPr>
        <w:jc w:val="center"/>
        <w:rPr>
          <w:sz w:val="18"/>
        </w:rPr>
      </w:pPr>
    </w:p>
    <w:p w:rsidR="00352C73" w:rsidRDefault="00352C73">
      <w:pPr>
        <w:ind w:left="3540" w:firstLine="708"/>
        <w:jc w:val="right"/>
        <w:rPr>
          <w:sz w:val="18"/>
        </w:rPr>
      </w:pPr>
    </w:p>
    <w:p w:rsidR="00352C73" w:rsidRDefault="00352C73">
      <w:pPr>
        <w:pStyle w:val="Title"/>
      </w:pPr>
      <w:r>
        <w:t>Grade Conversion Matrix</w:t>
      </w:r>
    </w:p>
    <w:p w:rsidR="00352C73" w:rsidRDefault="00352C73"/>
    <w:tbl>
      <w:tblPr>
        <w:tblW w:w="0" w:type="auto"/>
        <w:jc w:val="center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468"/>
        <w:gridCol w:w="2023"/>
        <w:gridCol w:w="413"/>
        <w:gridCol w:w="1818"/>
        <w:gridCol w:w="487"/>
        <w:gridCol w:w="1831"/>
        <w:gridCol w:w="395"/>
        <w:gridCol w:w="1930"/>
        <w:gridCol w:w="430"/>
        <w:gridCol w:w="1765"/>
      </w:tblGrid>
      <w:tr w:rsidR="00352C73" w:rsidTr="002638B8">
        <w:trPr>
          <w:trHeight w:val="1030"/>
          <w:jc w:val="center"/>
        </w:trPr>
        <w:tc>
          <w:tcPr>
            <w:tcW w:w="249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lastRenderedPageBreak/>
              <w:t>BRAT</w:t>
            </w:r>
          </w:p>
        </w:tc>
        <w:tc>
          <w:tcPr>
            <w:tcW w:w="223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BUD</w:t>
            </w:r>
          </w:p>
        </w:tc>
        <w:tc>
          <w:tcPr>
            <w:tcW w:w="2318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LJUB</w:t>
            </w:r>
          </w:p>
        </w:tc>
        <w:tc>
          <w:tcPr>
            <w:tcW w:w="232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VIE</w:t>
            </w:r>
          </w:p>
        </w:tc>
        <w:tc>
          <w:tcPr>
            <w:tcW w:w="219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ZAG</w:t>
            </w:r>
          </w:p>
        </w:tc>
      </w:tr>
      <w:tr w:rsidR="00352C73" w:rsidTr="002638B8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A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výborne</w:t>
            </w:r>
            <w:proofErr w:type="spellEnd"/>
            <w:r>
              <w:t xml:space="preserve"> </w:t>
            </w:r>
            <w:r>
              <w:br/>
              <w:t>(excellent)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jeles</w:t>
            </w:r>
            <w:proofErr w:type="spellEnd"/>
            <w:r>
              <w:t xml:space="preserve"> </w:t>
            </w:r>
            <w:r>
              <w:br/>
              <w:t>(excellent)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odlično</w:t>
            </w:r>
            <w:proofErr w:type="spellEnd"/>
            <w:r>
              <w:t xml:space="preserve"> </w:t>
            </w:r>
            <w:r>
              <w:br/>
              <w:t>(excellent)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sehr</w:t>
            </w:r>
            <w:proofErr w:type="spellEnd"/>
            <w:r>
              <w:t xml:space="preserve"> gut </w:t>
            </w:r>
            <w:r>
              <w:br/>
              <w:t>(excellent)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odličan</w:t>
            </w:r>
            <w:proofErr w:type="spellEnd"/>
            <w:r>
              <w:t xml:space="preserve"> </w:t>
            </w:r>
            <w:r>
              <w:br/>
              <w:t>(excellent)</w:t>
            </w:r>
          </w:p>
        </w:tc>
      </w:tr>
      <w:tr w:rsidR="00352C73" w:rsidTr="002638B8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B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vel'mi</w:t>
            </w:r>
            <w:proofErr w:type="spellEnd"/>
            <w:r>
              <w:t xml:space="preserve"> </w:t>
            </w:r>
            <w:proofErr w:type="spellStart"/>
            <w:r>
              <w:t>dobre</w:t>
            </w:r>
            <w:proofErr w:type="spellEnd"/>
            <w:r>
              <w:t xml:space="preserve"> </w:t>
            </w:r>
            <w:r>
              <w:br/>
              <w:t xml:space="preserve">(very good) 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jó</w:t>
            </w:r>
            <w:proofErr w:type="spellEnd"/>
            <w:r>
              <w:t xml:space="preserve"> </w:t>
            </w:r>
            <w:r>
              <w:br/>
              <w:t>(good)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prav</w:t>
            </w:r>
            <w:proofErr w:type="spellEnd"/>
            <w:r>
              <w:t xml:space="preserve"> dobro    </w:t>
            </w:r>
            <w:r>
              <w:br/>
              <w:t>(very good)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t xml:space="preserve">gut </w:t>
            </w:r>
            <w:r>
              <w:br/>
              <w:t>(good)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vrlo</w:t>
            </w:r>
            <w:proofErr w:type="spellEnd"/>
            <w:r>
              <w:t xml:space="preserve"> </w:t>
            </w:r>
            <w:proofErr w:type="spellStart"/>
            <w:r>
              <w:t>dobar</w:t>
            </w:r>
            <w:proofErr w:type="spellEnd"/>
            <w:r>
              <w:t xml:space="preserve">   </w:t>
            </w:r>
            <w:r>
              <w:br/>
              <w:t>(very good)</w:t>
            </w:r>
          </w:p>
        </w:tc>
      </w:tr>
      <w:tr w:rsidR="00352C73" w:rsidTr="002638B8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C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dobre</w:t>
            </w:r>
            <w:proofErr w:type="spellEnd"/>
            <w:r>
              <w:br/>
              <w:t xml:space="preserve">(good) 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jó</w:t>
            </w:r>
            <w:proofErr w:type="spellEnd"/>
            <w:r>
              <w:t xml:space="preserve"> </w:t>
            </w:r>
            <w:r>
              <w:br/>
              <w:t>(good)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prav</w:t>
            </w:r>
            <w:proofErr w:type="spellEnd"/>
            <w:r>
              <w:t xml:space="preserve"> dobro    </w:t>
            </w:r>
            <w:r>
              <w:br/>
              <w:t>(very good)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rFonts w:ascii="Verdana" w:hAnsi="Verdana"/>
                <w:szCs w:val="20"/>
                <w:lang w:eastAsia="de-DE"/>
              </w:rPr>
              <w:t xml:space="preserve">gut </w:t>
            </w:r>
            <w:r>
              <w:rPr>
                <w:rFonts w:ascii="Verdana" w:hAnsi="Verdana"/>
                <w:szCs w:val="20"/>
                <w:lang w:eastAsia="de-DE"/>
              </w:rPr>
              <w:br/>
              <w:t>(good)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vrlo</w:t>
            </w:r>
            <w:proofErr w:type="spellEnd"/>
            <w:r>
              <w:t xml:space="preserve"> </w:t>
            </w:r>
            <w:proofErr w:type="spellStart"/>
            <w:r>
              <w:t>dobar</w:t>
            </w:r>
            <w:proofErr w:type="spellEnd"/>
            <w:r>
              <w:t xml:space="preserve"> </w:t>
            </w:r>
            <w:r>
              <w:br/>
              <w:t>(very good)</w:t>
            </w:r>
          </w:p>
        </w:tc>
      </w:tr>
      <w:tr w:rsidR="00352C73" w:rsidTr="002638B8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D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uspokojivo</w:t>
            </w:r>
            <w:proofErr w:type="spellEnd"/>
            <w:r>
              <w:t xml:space="preserve"> </w:t>
            </w:r>
            <w:r>
              <w:br/>
              <w:t>(satisfactory)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Közepes</w:t>
            </w:r>
            <w:proofErr w:type="spellEnd"/>
            <w:r>
              <w:br/>
              <w:t>(fair)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t xml:space="preserve">dobro        </w:t>
            </w:r>
            <w:r>
              <w:br/>
              <w:t>(good)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befriedigend</w:t>
            </w:r>
            <w:proofErr w:type="spellEnd"/>
            <w:r>
              <w:t xml:space="preserve"> </w:t>
            </w:r>
            <w:r>
              <w:br/>
              <w:t>(satisfactory)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dobar</w:t>
            </w:r>
            <w:proofErr w:type="spellEnd"/>
            <w:r>
              <w:br/>
              <w:t>(good)</w:t>
            </w:r>
          </w:p>
        </w:tc>
      </w:tr>
      <w:tr w:rsidR="00352C73" w:rsidTr="002638B8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E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dostatočne</w:t>
            </w:r>
            <w:proofErr w:type="spellEnd"/>
            <w:r>
              <w:t xml:space="preserve"> </w:t>
            </w:r>
            <w:r>
              <w:br/>
              <w:t>(sufficient)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Elégséges</w:t>
            </w:r>
            <w:proofErr w:type="spellEnd"/>
            <w:r>
              <w:br/>
              <w:t>(satisfactory)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Zadostno</w:t>
            </w:r>
            <w:proofErr w:type="spellEnd"/>
            <w:r>
              <w:br/>
              <w:t>(sufficient)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genügend</w:t>
            </w:r>
            <w:proofErr w:type="spellEnd"/>
            <w:r>
              <w:t xml:space="preserve"> </w:t>
            </w:r>
            <w:r>
              <w:br/>
              <w:t>(sufficient)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dovoljan</w:t>
            </w:r>
            <w:proofErr w:type="spellEnd"/>
            <w:r>
              <w:t xml:space="preserve"> </w:t>
            </w:r>
            <w:r>
              <w:br/>
              <w:t>(satisfactory)</w:t>
            </w:r>
          </w:p>
        </w:tc>
      </w:tr>
      <w:tr w:rsidR="00352C73" w:rsidTr="002638B8">
        <w:trPr>
          <w:trHeight w:val="1030"/>
          <w:jc w:val="center"/>
        </w:trPr>
        <w:tc>
          <w:tcPr>
            <w:tcW w:w="4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F</w:t>
            </w:r>
          </w:p>
        </w:tc>
        <w:tc>
          <w:tcPr>
            <w:tcW w:w="202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nedostatočne</w:t>
            </w:r>
            <w:proofErr w:type="spellEnd"/>
            <w:r>
              <w:t xml:space="preserve">  </w:t>
            </w:r>
            <w:r>
              <w:br/>
              <w:t>(insufficient)</w:t>
            </w:r>
          </w:p>
        </w:tc>
        <w:tc>
          <w:tcPr>
            <w:tcW w:w="4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81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Elégtelen</w:t>
            </w:r>
            <w:proofErr w:type="spellEnd"/>
            <w:r>
              <w:br/>
              <w:t>(fail)</w:t>
            </w:r>
          </w:p>
        </w:tc>
        <w:tc>
          <w:tcPr>
            <w:tcW w:w="487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83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nezadostno</w:t>
            </w:r>
            <w:proofErr w:type="spellEnd"/>
            <w:r>
              <w:t xml:space="preserve"> </w:t>
            </w:r>
            <w:r>
              <w:br/>
              <w:t>(insufficient)</w:t>
            </w:r>
          </w:p>
        </w:tc>
        <w:tc>
          <w:tcPr>
            <w:tcW w:w="39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9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genügend</w:t>
            </w:r>
            <w:proofErr w:type="spellEnd"/>
            <w:r>
              <w:t xml:space="preserve"> (insufficient)</w:t>
            </w:r>
          </w:p>
        </w:tc>
        <w:tc>
          <w:tcPr>
            <w:tcW w:w="430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765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352C73" w:rsidRDefault="00352C73">
            <w:pPr>
              <w:pStyle w:val="TabelleText"/>
              <w:jc w:val="center"/>
              <w:textAlignment w:val="center"/>
            </w:pPr>
            <w:proofErr w:type="spellStart"/>
            <w:r>
              <w:t>nedovoljan</w:t>
            </w:r>
            <w:proofErr w:type="spellEnd"/>
            <w:r>
              <w:t xml:space="preserve"> </w:t>
            </w:r>
            <w:r>
              <w:br/>
              <w:t>(</w:t>
            </w:r>
            <w:proofErr w:type="spellStart"/>
            <w:r>
              <w:t>insatisfactory</w:t>
            </w:r>
            <w:proofErr w:type="spellEnd"/>
            <w:r>
              <w:t>)</w:t>
            </w:r>
          </w:p>
        </w:tc>
      </w:tr>
    </w:tbl>
    <w:p w:rsidR="00352C73" w:rsidRDefault="00352C73"/>
    <w:sectPr w:rsidR="00352C73" w:rsidSect="008164C5">
      <w:headerReference w:type="default" r:id="rId9"/>
      <w:footerReference w:type="default" r:id="rId10"/>
      <w:pgSz w:w="11906" w:h="16838"/>
      <w:pgMar w:top="1276" w:right="1134" w:bottom="1418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EA3" w:rsidRDefault="00795EA3">
      <w:r>
        <w:separator/>
      </w:r>
    </w:p>
  </w:endnote>
  <w:endnote w:type="continuationSeparator" w:id="0">
    <w:p w:rsidR="00795EA3" w:rsidRDefault="00795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C73" w:rsidRDefault="00352C73">
    <w:pPr>
      <w:pStyle w:val="Footer"/>
      <w:jc w:val="center"/>
    </w:pPr>
    <w:r w:rsidRPr="00C04B72">
      <w:rPr>
        <w:rStyle w:val="Seitenzahl1"/>
        <w:rFonts w:cs="Arial"/>
        <w:szCs w:val="16"/>
        <w:lang w:val="de-DE"/>
      </w:rPr>
      <w:t xml:space="preserve">Dieses Dokument gilt als Ansuchen zur Anerkennung von Prüfungen (gem. </w:t>
    </w:r>
    <w:r>
      <w:rPr>
        <w:rStyle w:val="Seitenzahl1"/>
        <w:rFonts w:cs="Arial"/>
        <w:szCs w:val="16"/>
      </w:rPr>
      <w:t xml:space="preserve">§ 78 UG, </w:t>
    </w:r>
    <w:proofErr w:type="spellStart"/>
    <w:r>
      <w:rPr>
        <w:rStyle w:val="Seitenzahl1"/>
        <w:rFonts w:cs="Arial"/>
        <w:szCs w:val="16"/>
      </w:rPr>
      <w:t>BGBl</w:t>
    </w:r>
    <w:proofErr w:type="spellEnd"/>
    <w:r>
      <w:rPr>
        <w:rStyle w:val="Seitenzahl1"/>
        <w:rFonts w:cs="Arial"/>
        <w:szCs w:val="16"/>
      </w:rPr>
      <w:t xml:space="preserve">. </w:t>
    </w:r>
    <w:proofErr w:type="spellStart"/>
    <w:r>
      <w:rPr>
        <w:rStyle w:val="Seitenzahl1"/>
        <w:rFonts w:cs="Arial"/>
        <w:szCs w:val="16"/>
      </w:rPr>
      <w:t>Nr</w:t>
    </w:r>
    <w:proofErr w:type="spellEnd"/>
    <w:r>
      <w:rPr>
        <w:rStyle w:val="Seitenzahl1"/>
        <w:rFonts w:cs="Arial"/>
        <w:szCs w:val="16"/>
      </w:rPr>
      <w:t>. 120/2002).</w:t>
    </w:r>
  </w:p>
  <w:p w:rsidR="00352C73" w:rsidRDefault="00352C73">
    <w:pPr>
      <w:pStyle w:val="Footer"/>
      <w:jc w:val="center"/>
    </w:pPr>
  </w:p>
  <w:p w:rsidR="00352C73" w:rsidRDefault="00352C73">
    <w:pPr>
      <w:pStyle w:val="Footer"/>
      <w:tabs>
        <w:tab w:val="clear" w:pos="4819"/>
        <w:tab w:val="clear" w:pos="9638"/>
        <w:tab w:val="left" w:pos="3520"/>
        <w:tab w:val="center" w:pos="4534"/>
        <w:tab w:val="right" w:pos="9072"/>
      </w:tabs>
      <w:jc w:val="center"/>
    </w:pPr>
    <w:r>
      <w:rPr>
        <w:rStyle w:val="Seitenzahl1"/>
        <w:rFonts w:cs="Arial"/>
        <w:szCs w:val="16"/>
      </w:rPr>
      <w:fldChar w:fldCharType="begin"/>
    </w:r>
    <w:r>
      <w:rPr>
        <w:rStyle w:val="Seitenzahl1"/>
        <w:rFonts w:cs="Arial"/>
        <w:szCs w:val="16"/>
      </w:rPr>
      <w:instrText xml:space="preserve"> PAGE </w:instrText>
    </w:r>
    <w:r>
      <w:rPr>
        <w:rStyle w:val="Seitenzahl1"/>
        <w:rFonts w:cs="Arial"/>
        <w:szCs w:val="16"/>
      </w:rPr>
      <w:fldChar w:fldCharType="separate"/>
    </w:r>
    <w:r w:rsidR="003019FE">
      <w:rPr>
        <w:rStyle w:val="Seitenzahl1"/>
        <w:rFonts w:cs="Arial"/>
        <w:noProof/>
        <w:szCs w:val="16"/>
      </w:rPr>
      <w:t>3</w:t>
    </w:r>
    <w:r>
      <w:rPr>
        <w:rStyle w:val="Seitenzahl1"/>
        <w:rFonts w:cs="Arial"/>
        <w:szCs w:val="16"/>
      </w:rPr>
      <w:fldChar w:fldCharType="end"/>
    </w:r>
    <w:r>
      <w:rPr>
        <w:rStyle w:val="Seitenzahl1"/>
        <w:rFonts w:cs="Arial"/>
        <w:szCs w:val="16"/>
      </w:rPr>
      <w:t xml:space="preserve"> / </w:t>
    </w:r>
    <w:r>
      <w:rPr>
        <w:rStyle w:val="Seitenzahl1"/>
        <w:rFonts w:cs="Arial"/>
        <w:szCs w:val="16"/>
      </w:rPr>
      <w:fldChar w:fldCharType="begin"/>
    </w:r>
    <w:r>
      <w:rPr>
        <w:rStyle w:val="Seitenzahl1"/>
        <w:rFonts w:cs="Arial"/>
        <w:szCs w:val="16"/>
      </w:rPr>
      <w:instrText xml:space="preserve"> NUMPAGES </w:instrText>
    </w:r>
    <w:r>
      <w:rPr>
        <w:rStyle w:val="Seitenzahl1"/>
        <w:rFonts w:cs="Arial"/>
        <w:szCs w:val="16"/>
      </w:rPr>
      <w:fldChar w:fldCharType="separate"/>
    </w:r>
    <w:r w:rsidR="003019FE">
      <w:rPr>
        <w:rStyle w:val="Seitenzahl1"/>
        <w:rFonts w:cs="Arial"/>
        <w:noProof/>
        <w:szCs w:val="16"/>
      </w:rPr>
      <w:t>11</w:t>
    </w:r>
    <w:r>
      <w:rPr>
        <w:rStyle w:val="Seitenzahl1"/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EA3" w:rsidRDefault="00795EA3">
      <w:r>
        <w:separator/>
      </w:r>
    </w:p>
  </w:footnote>
  <w:footnote w:type="continuationSeparator" w:id="0">
    <w:p w:rsidR="00795EA3" w:rsidRDefault="00795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C73" w:rsidRDefault="00352C73">
    <w:pPr>
      <w:pStyle w:val="Header"/>
    </w:pPr>
    <w:r w:rsidRPr="00C04B72">
      <w:rPr>
        <w:lang w:val="en-US"/>
      </w:rPr>
      <w:t>Learning Contract for Mobility Semester</w:t>
    </w:r>
    <w:r w:rsidR="003019FE">
      <w:rPr>
        <w:lang w:val="en-US"/>
      </w:rPr>
      <w:t>, v1.3 09/2022</w:t>
    </w:r>
    <w:r>
      <w:tab/>
    </w:r>
    <w:r>
      <w:tab/>
      <w:t>your name, your matriculation number</w:t>
    </w:r>
  </w:p>
  <w:p w:rsidR="00352C73" w:rsidRDefault="00352C73">
    <w:pPr>
      <w:pStyle w:val="Header"/>
    </w:pPr>
    <w:r>
      <w:rPr>
        <w:rStyle w:val="Seitenzahl1"/>
        <w:rFonts w:eastAsia="Times" w:cs="Arial"/>
        <w:szCs w:val="20"/>
        <w:lang w:val="en-US" w:bidi="ar-SA"/>
      </w:rPr>
      <w:t>© MEi</w:t>
    </w:r>
    <w:proofErr w:type="gramStart"/>
    <w:r>
      <w:rPr>
        <w:rStyle w:val="Seitenzahl1"/>
        <w:rFonts w:eastAsia="Times" w:cs="Arial"/>
        <w:szCs w:val="20"/>
        <w:lang w:val="en-US" w:bidi="ar-SA"/>
      </w:rPr>
      <w:t>:CogSci</w:t>
    </w:r>
    <w:proofErr w:type="gramEnd"/>
    <w:r>
      <w:tab/>
    </w:r>
    <w:r>
      <w:tab/>
    </w:r>
    <w:r>
      <w:rPr>
        <w:rFonts w:eastAsia="Times"/>
        <w:szCs w:val="20"/>
        <w:lang w:val="en-US" w:bidi="ar-SA"/>
      </w:rPr>
      <w:fldChar w:fldCharType="begin"/>
    </w:r>
    <w:r>
      <w:rPr>
        <w:rFonts w:eastAsia="Times"/>
        <w:szCs w:val="20"/>
        <w:lang w:val="en-US" w:bidi="ar-SA"/>
      </w:rPr>
      <w:instrText xml:space="preserve"> DATE \@"MMMM\ d', 'yyyy" </w:instrText>
    </w:r>
    <w:r>
      <w:rPr>
        <w:rFonts w:eastAsia="Times"/>
        <w:szCs w:val="20"/>
        <w:lang w:val="en-US" w:bidi="ar-SA"/>
      </w:rPr>
      <w:fldChar w:fldCharType="separate"/>
    </w:r>
    <w:r w:rsidR="003019FE">
      <w:rPr>
        <w:rFonts w:eastAsia="Times"/>
        <w:noProof/>
        <w:szCs w:val="20"/>
        <w:lang w:val="en-US" w:bidi="ar-SA"/>
      </w:rPr>
      <w:t>September 17, 2022</w:t>
    </w:r>
    <w:r>
      <w:rPr>
        <w:rFonts w:eastAsia="Times"/>
        <w:szCs w:val="20"/>
        <w:lang w:val="en-US" w:bidi="ar-S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4EE312B9"/>
    <w:multiLevelType w:val="multilevel"/>
    <w:tmpl w:val="02F4C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EE4755"/>
    <w:multiLevelType w:val="multilevel"/>
    <w:tmpl w:val="2820E1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620A6037"/>
    <w:multiLevelType w:val="multilevel"/>
    <w:tmpl w:val="ADCC03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554025"/>
    <w:multiLevelType w:val="multilevel"/>
    <w:tmpl w:val="0562E1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B8"/>
    <w:rsid w:val="00016860"/>
    <w:rsid w:val="000C2B14"/>
    <w:rsid w:val="002638B8"/>
    <w:rsid w:val="002D2A28"/>
    <w:rsid w:val="003019FE"/>
    <w:rsid w:val="00352C73"/>
    <w:rsid w:val="00612C4D"/>
    <w:rsid w:val="00766E00"/>
    <w:rsid w:val="00795EA3"/>
    <w:rsid w:val="007B5477"/>
    <w:rsid w:val="007F56E3"/>
    <w:rsid w:val="00805D58"/>
    <w:rsid w:val="008164C5"/>
    <w:rsid w:val="0092451E"/>
    <w:rsid w:val="009F3B41"/>
    <w:rsid w:val="00A8618C"/>
    <w:rsid w:val="00C04B72"/>
    <w:rsid w:val="00C87F29"/>
    <w:rsid w:val="00D5018B"/>
    <w:rsid w:val="00D63A10"/>
    <w:rsid w:val="00D94586"/>
    <w:rsid w:val="00DB4A69"/>
    <w:rsid w:val="00DD6A61"/>
    <w:rsid w:val="00EE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040B273"/>
  <w15:chartTrackingRefBased/>
  <w15:docId w15:val="{9D1B65D7-13E6-40DB-9779-C6AB89A33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" w:eastAsia="SimSun" w:hAnsi="Arial" w:cs="Mangal"/>
      <w:kern w:val="1"/>
      <w:szCs w:val="24"/>
      <w:lang w:val="en-GB" w:eastAsia="zh-CN" w:bidi="hi-I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ind w:left="227"/>
      <w:outlineLvl w:val="0"/>
    </w:pPr>
    <w:rPr>
      <w:rFonts w:cs="Arial"/>
      <w:b/>
      <w:bCs/>
      <w:sz w:val="24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ind w:left="283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itenzahl1">
    <w:name w:val="Seitenzahl1"/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Nummerierungszeichen">
    <w:name w:val="Nummerierungszeichen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paragraph" w:customStyle="1" w:styleId="berschrift">
    <w:name w:val="Überschrift"/>
    <w:basedOn w:val="Normal"/>
    <w:next w:val="BodyText"/>
    <w:pPr>
      <w:keepNext/>
      <w:spacing w:before="240" w:after="120"/>
      <w:jc w:val="right"/>
    </w:pPr>
    <w:rPr>
      <w:rFonts w:eastAsia="Microsoft YaHei"/>
      <w:b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Verzeichnis">
    <w:name w:val="Verzeichnis"/>
    <w:basedOn w:val="Normal"/>
    <w:pPr>
      <w:suppressLineNumbers/>
    </w:pPr>
  </w:style>
  <w:style w:type="paragraph" w:customStyle="1" w:styleId="TabellenInhalt">
    <w:name w:val="Tabellen Inhalt"/>
    <w:basedOn w:val="Normal"/>
    <w:pPr>
      <w:suppressLineNumbers/>
    </w:pPr>
  </w:style>
  <w:style w:type="paragraph" w:customStyle="1" w:styleId="Tabellenberschrift">
    <w:name w:val="Tabellen Überschrift"/>
    <w:basedOn w:val="TabellenInhalt"/>
    <w:pPr>
      <w:textAlignment w:val="center"/>
    </w:pPr>
    <w:rPr>
      <w:b/>
      <w:bCs/>
      <w:sz w:val="18"/>
    </w:rPr>
  </w:style>
  <w:style w:type="paragraph" w:customStyle="1" w:styleId="TabelleText">
    <w:name w:val="Tabelle_Text"/>
    <w:basedOn w:val="Normal"/>
    <w:pPr>
      <w:spacing w:before="40"/>
    </w:pPr>
    <w:rPr>
      <w:rFonts w:cs="Arial"/>
      <w:color w:val="000000"/>
      <w:sz w:val="18"/>
    </w:rPr>
  </w:style>
  <w:style w:type="paragraph" w:customStyle="1" w:styleId="Rahmeninhalt">
    <w:name w:val="Rahmeninhalt"/>
    <w:basedOn w:val="Normal"/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  <w:rPr>
      <w:i/>
      <w:color w:val="666666"/>
      <w:sz w:val="16"/>
    </w:r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  <w:rPr>
      <w:color w:val="666666"/>
      <w:sz w:val="16"/>
    </w:rPr>
  </w:style>
  <w:style w:type="paragraph" w:customStyle="1" w:styleId="Tabelleberschrift1">
    <w:name w:val="Tabelle_Überschrift1"/>
    <w:basedOn w:val="Tabellenberschrift"/>
    <w:pPr>
      <w:ind w:left="283"/>
      <w:textAlignment w:val="bottom"/>
    </w:pPr>
    <w:rPr>
      <w:sz w:val="20"/>
    </w:rPr>
  </w:style>
  <w:style w:type="paragraph" w:styleId="Title">
    <w:name w:val="Title"/>
    <w:basedOn w:val="berschrift"/>
    <w:next w:val="BodyText"/>
    <w:qFormat/>
    <w:pPr>
      <w:jc w:val="left"/>
    </w:pPr>
    <w:rPr>
      <w:bCs/>
      <w:sz w:val="24"/>
      <w:szCs w:val="56"/>
    </w:rPr>
  </w:style>
  <w:style w:type="paragraph" w:customStyle="1" w:styleId="Titel1">
    <w:name w:val="Titel1"/>
    <w:basedOn w:val="BodyText"/>
    <w:pPr>
      <w:tabs>
        <w:tab w:val="left" w:pos="0"/>
      </w:tabs>
      <w:jc w:val="right"/>
    </w:pPr>
    <w:rPr>
      <w:b/>
      <w:sz w:val="28"/>
    </w:rPr>
  </w:style>
  <w:style w:type="paragraph" w:customStyle="1" w:styleId="western">
    <w:name w:val="western"/>
    <w:basedOn w:val="Normal"/>
    <w:rsid w:val="00C04B72"/>
    <w:pPr>
      <w:suppressAutoHyphens w:val="0"/>
      <w:spacing w:before="100" w:beforeAutospacing="1" w:after="142" w:line="288" w:lineRule="auto"/>
    </w:pPr>
    <w:rPr>
      <w:rFonts w:eastAsia="Times New Roman" w:cs="Arial"/>
      <w:kern w:val="0"/>
      <w:szCs w:val="20"/>
      <w:lang w:val="de-DE" w:eastAsia="de-DE" w:bidi="ar-SA"/>
    </w:rPr>
  </w:style>
  <w:style w:type="paragraph" w:styleId="NormalWeb">
    <w:name w:val="Normal (Web)"/>
    <w:basedOn w:val="Normal"/>
    <w:uiPriority w:val="99"/>
    <w:semiHidden/>
    <w:unhideWhenUsed/>
    <w:rsid w:val="00C04B72"/>
    <w:pPr>
      <w:suppressAutoHyphens w:val="0"/>
      <w:spacing w:before="100" w:beforeAutospacing="1" w:after="142" w:line="288" w:lineRule="auto"/>
    </w:pPr>
    <w:rPr>
      <w:rFonts w:ascii="Times New Roman" w:eastAsia="Times New Roman" w:hAnsi="Times New Roman" w:cs="Times New Roman"/>
      <w:kern w:val="0"/>
      <w:sz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Roetzer</dc:creator>
  <cp:keywords/>
  <cp:lastModifiedBy>Martyna Rydzewska</cp:lastModifiedBy>
  <cp:revision>13</cp:revision>
  <cp:lastPrinted>1899-12-31T23:00:00Z</cp:lastPrinted>
  <dcterms:created xsi:type="dcterms:W3CDTF">2018-08-27T08:39:00Z</dcterms:created>
  <dcterms:modified xsi:type="dcterms:W3CDTF">2022-09-17T16:24:00Z</dcterms:modified>
</cp:coreProperties>
</file>